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2BCC2" w14:textId="3762E981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Załącznik  1 do SWZ</w:t>
      </w:r>
    </w:p>
    <w:p w14:paraId="3D20553D" w14:textId="77777777" w:rsidR="005B06E9" w:rsidRPr="00DE6CC1" w:rsidRDefault="008D7C5E" w:rsidP="004F59C8">
      <w:pPr>
        <w:pStyle w:val="Standard"/>
        <w:spacing w:after="0" w:line="240" w:lineRule="auto"/>
        <w:jc w:val="center"/>
        <w:rPr>
          <w:rFonts w:eastAsia="Calibri" w:cs="Calibri"/>
          <w:b/>
          <w:bCs/>
          <w:sz w:val="24"/>
          <w:szCs w:val="24"/>
          <w:u w:val="single"/>
        </w:rPr>
      </w:pPr>
      <w:r w:rsidRPr="00DE6CC1">
        <w:rPr>
          <w:rFonts w:eastAsia="Calibri" w:cs="Calibri"/>
          <w:b/>
          <w:bCs/>
          <w:sz w:val="24"/>
          <w:szCs w:val="24"/>
          <w:u w:val="single"/>
        </w:rPr>
        <w:t>FORMULARZ OFERTY</w:t>
      </w:r>
    </w:p>
    <w:p w14:paraId="1C72DB41" w14:textId="77777777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Ja/my* niżej podpisani:</w:t>
      </w:r>
    </w:p>
    <w:p w14:paraId="7D521B22" w14:textId="4D9C6E29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………………………………………………</w:t>
      </w:r>
    </w:p>
    <w:p w14:paraId="4ABBEC89" w14:textId="71C6181C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(imię, nazwisko, stanowisko/podstawa do reprezentacji)</w:t>
      </w:r>
      <w:r w:rsidR="00BB6D65" w:rsidRPr="00DE6CC1">
        <w:rPr>
          <w:rFonts w:eastAsia="Calibri" w:cs="Calibri"/>
          <w:sz w:val="24"/>
          <w:szCs w:val="24"/>
        </w:rPr>
        <w:t xml:space="preserve"> </w:t>
      </w:r>
      <w:r w:rsidRPr="00DE6CC1">
        <w:rPr>
          <w:rFonts w:eastAsia="Calibri" w:cs="Calibri"/>
          <w:sz w:val="24"/>
          <w:szCs w:val="24"/>
        </w:rPr>
        <w:t>działając w imieniu i na rzecz:</w:t>
      </w:r>
    </w:p>
    <w:p w14:paraId="6BC5C092" w14:textId="46B0D6A0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..................................................................................................</w:t>
      </w:r>
    </w:p>
    <w:p w14:paraId="1C7997BA" w14:textId="77777777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(pełna nazwa Wykonawcy/Wykonawców w przypadku wykonawców wspólnie ubiegających się o udzielenie zamówienia)</w:t>
      </w:r>
    </w:p>
    <w:p w14:paraId="4BB26470" w14:textId="1A54F95C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Adres: ……………………………………………………………………………………</w:t>
      </w:r>
    </w:p>
    <w:p w14:paraId="1C7BCC32" w14:textId="63409D26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REGON …….………………………………..NIP: ………………………………….</w:t>
      </w:r>
    </w:p>
    <w:p w14:paraId="16276F00" w14:textId="053AF257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TEL. …………………….………………………adres e-mail:……………………………………</w:t>
      </w:r>
    </w:p>
    <w:p w14:paraId="238ACFC1" w14:textId="77777777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Wykonawca jest mikro, małym, średnim przedsiębiorcą - TAK/NIE*</w:t>
      </w:r>
    </w:p>
    <w:p w14:paraId="2240AC71" w14:textId="268BBEE7" w:rsidR="00AD3875" w:rsidRPr="00DE6CC1" w:rsidRDefault="008D7C5E" w:rsidP="00AD3875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Ubiegając się o udzielenie zamówienia publicznego na</w:t>
      </w:r>
      <w:r w:rsidR="00FA0154" w:rsidRPr="00DE6CC1">
        <w:rPr>
          <w:rFonts w:eastAsia="Calibri" w:cs="Calibri"/>
          <w:sz w:val="24"/>
          <w:szCs w:val="24"/>
        </w:rPr>
        <w:t xml:space="preserve"> </w:t>
      </w:r>
      <w:r w:rsidR="00AD3875" w:rsidRPr="00DE6CC1">
        <w:rPr>
          <w:rFonts w:eastAsia="Calibri" w:cs="Calibri"/>
          <w:b/>
          <w:kern w:val="0"/>
          <w:sz w:val="24"/>
          <w:szCs w:val="24"/>
          <w:lang w:eastAsia="pl-PL"/>
        </w:rPr>
        <w:t>,,</w:t>
      </w:r>
      <w:r w:rsidR="00AD3875" w:rsidRPr="00DE6CC1">
        <w:rPr>
          <w:rFonts w:cs="Calibri"/>
          <w:b/>
          <w:sz w:val="24"/>
          <w:szCs w:val="24"/>
        </w:rPr>
        <w:t>Świadczenie specjalistycznych usług społecznych z zakresu poradnictwa specjalistycznego w ramach projektu pn. Interwencja Kryzysowa w Myślenicach - Nadzieja, Pomoc, Zmiana Na Niespokojny Czas - Międzypokoleniowo – Lokalnie – Międzykulturowo”</w:t>
      </w:r>
    </w:p>
    <w:p w14:paraId="491E160C" w14:textId="77777777" w:rsidR="00AD3875" w:rsidRPr="00DE6CC1" w:rsidRDefault="00AD3875" w:rsidP="004F59C8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0635C9B7" w14:textId="54BF36A3" w:rsidR="005B06E9" w:rsidRPr="00DE6CC1" w:rsidRDefault="008D7C5E" w:rsidP="00AD3875">
      <w:pPr>
        <w:pStyle w:val="Standard"/>
        <w:numPr>
          <w:ilvl w:val="3"/>
          <w:numId w:val="6"/>
        </w:numPr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SKŁADAMY OFERTĘ na realizację przedmiotu zamówienia w zakresie określonym w Specyfikacji Warunków Zamówienia, na następujących warunkach:</w:t>
      </w:r>
    </w:p>
    <w:p w14:paraId="5616449D" w14:textId="77777777" w:rsidR="00E726D1" w:rsidRPr="00DE6CC1" w:rsidRDefault="00E726D1" w:rsidP="00E726D1">
      <w:pPr>
        <w:pStyle w:val="Standard"/>
        <w:spacing w:after="0" w:line="240" w:lineRule="auto"/>
        <w:ind w:left="426"/>
        <w:jc w:val="both"/>
        <w:rPr>
          <w:rFonts w:eastAsia="Calibri" w:cs="Calibri"/>
          <w:sz w:val="24"/>
          <w:szCs w:val="24"/>
        </w:rPr>
      </w:pPr>
    </w:p>
    <w:tbl>
      <w:tblPr>
        <w:tblW w:w="1052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981"/>
        <w:gridCol w:w="1680"/>
        <w:gridCol w:w="1273"/>
        <w:gridCol w:w="1006"/>
        <w:gridCol w:w="990"/>
        <w:gridCol w:w="1035"/>
      </w:tblGrid>
      <w:tr w:rsidR="00DE6CC1" w:rsidRPr="00DE6CC1" w14:paraId="56FFF652" w14:textId="38A0F271" w:rsidTr="003704E0">
        <w:tc>
          <w:tcPr>
            <w:tcW w:w="556" w:type="dxa"/>
          </w:tcPr>
          <w:p w14:paraId="6D0F51B1" w14:textId="77777777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81" w:type="dxa"/>
          </w:tcPr>
          <w:p w14:paraId="7FBDDD9F" w14:textId="77777777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>Nazwa wsparcia</w:t>
            </w:r>
          </w:p>
        </w:tc>
        <w:tc>
          <w:tcPr>
            <w:tcW w:w="1680" w:type="dxa"/>
          </w:tcPr>
          <w:p w14:paraId="48B01208" w14:textId="07BA7EBD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>Imię i nazwisko osoby</w:t>
            </w:r>
            <w:r w:rsidR="00992B36" w:rsidRPr="00DE6CC1">
              <w:rPr>
                <w:rFonts w:cs="Calibri"/>
                <w:b/>
                <w:bCs/>
                <w:sz w:val="24"/>
                <w:szCs w:val="24"/>
              </w:rPr>
              <w:t xml:space="preserve">/ osób </w:t>
            </w:r>
            <w:r w:rsidRPr="00DE6CC1">
              <w:rPr>
                <w:rFonts w:cs="Calibri"/>
                <w:b/>
                <w:bCs/>
                <w:sz w:val="24"/>
                <w:szCs w:val="24"/>
              </w:rPr>
              <w:t>skierowanej</w:t>
            </w:r>
            <w:r w:rsidR="00992B36" w:rsidRPr="00DE6CC1">
              <w:rPr>
                <w:rFonts w:cs="Calibri"/>
                <w:b/>
                <w:bCs/>
                <w:sz w:val="24"/>
                <w:szCs w:val="24"/>
              </w:rPr>
              <w:t xml:space="preserve">/ skierowanych </w:t>
            </w:r>
            <w:r w:rsidRPr="00DE6CC1">
              <w:rPr>
                <w:rFonts w:cs="Calibri"/>
                <w:b/>
                <w:bCs/>
                <w:sz w:val="24"/>
                <w:szCs w:val="24"/>
              </w:rPr>
              <w:t>do realizacji zamówienia</w:t>
            </w:r>
          </w:p>
        </w:tc>
        <w:tc>
          <w:tcPr>
            <w:tcW w:w="1273" w:type="dxa"/>
          </w:tcPr>
          <w:p w14:paraId="25B093AD" w14:textId="77777777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006" w:type="dxa"/>
          </w:tcPr>
          <w:p w14:paraId="021E145D" w14:textId="1261270D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>Ilość godzin łącznie</w:t>
            </w:r>
            <w:r w:rsidR="00BC665C" w:rsidRPr="00DE6CC1">
              <w:rPr>
                <w:rFonts w:cs="Calibri"/>
                <w:b/>
                <w:bCs/>
                <w:sz w:val="24"/>
                <w:szCs w:val="24"/>
              </w:rPr>
              <w:t xml:space="preserve">/ ilość dni łącznie </w:t>
            </w:r>
          </w:p>
        </w:tc>
        <w:tc>
          <w:tcPr>
            <w:tcW w:w="990" w:type="dxa"/>
          </w:tcPr>
          <w:p w14:paraId="015933E5" w14:textId="01886BB5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 xml:space="preserve">Cena oferty brutto za godzinę </w:t>
            </w:r>
          </w:p>
        </w:tc>
        <w:tc>
          <w:tcPr>
            <w:tcW w:w="1035" w:type="dxa"/>
          </w:tcPr>
          <w:p w14:paraId="1181BE0F" w14:textId="39AE9AD2" w:rsidR="002E6B2C" w:rsidRPr="00DE6CC1" w:rsidRDefault="002E6B2C" w:rsidP="0006781A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6CC1">
              <w:rPr>
                <w:rFonts w:cs="Calibri"/>
                <w:b/>
                <w:bCs/>
                <w:sz w:val="24"/>
                <w:szCs w:val="24"/>
              </w:rPr>
              <w:t xml:space="preserve">Wartość oferty brutto </w:t>
            </w:r>
          </w:p>
        </w:tc>
      </w:tr>
      <w:tr w:rsidR="00DE6CC1" w:rsidRPr="00DE6CC1" w14:paraId="522DD128" w14:textId="3964F33B" w:rsidTr="003704E0">
        <w:tc>
          <w:tcPr>
            <w:tcW w:w="556" w:type="dxa"/>
          </w:tcPr>
          <w:p w14:paraId="34998D05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3981" w:type="dxa"/>
          </w:tcPr>
          <w:p w14:paraId="01C3D282" w14:textId="2F530F2E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Usługi psychologiczne, terapeutyczne (behawioralne)</w:t>
            </w:r>
            <w:r w:rsidR="00E726D1" w:rsidRPr="00DE6CC1">
              <w:rPr>
                <w:rFonts w:cs="Calibri"/>
                <w:sz w:val="24"/>
                <w:szCs w:val="24"/>
              </w:rPr>
              <w:t>*</w:t>
            </w:r>
          </w:p>
        </w:tc>
        <w:tc>
          <w:tcPr>
            <w:tcW w:w="1680" w:type="dxa"/>
          </w:tcPr>
          <w:p w14:paraId="61E62700" w14:textId="45F236F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5730F7A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Godzina</w:t>
            </w:r>
          </w:p>
        </w:tc>
        <w:tc>
          <w:tcPr>
            <w:tcW w:w="1006" w:type="dxa"/>
          </w:tcPr>
          <w:p w14:paraId="3A25AB6A" w14:textId="5FFB40A3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350</w:t>
            </w:r>
            <w:r w:rsidR="00BC665C" w:rsidRPr="00DE6CC1">
              <w:rPr>
                <w:rFonts w:cs="Calibri"/>
                <w:sz w:val="24"/>
                <w:szCs w:val="24"/>
              </w:rPr>
              <w:t xml:space="preserve"> godzin</w:t>
            </w:r>
          </w:p>
        </w:tc>
        <w:tc>
          <w:tcPr>
            <w:tcW w:w="990" w:type="dxa"/>
          </w:tcPr>
          <w:p w14:paraId="6B637DB9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35" w:type="dxa"/>
          </w:tcPr>
          <w:p w14:paraId="70D3F798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DE6CC1" w:rsidRPr="00DE6CC1" w14:paraId="39D62F0E" w14:textId="0ECE8845" w:rsidTr="003704E0">
        <w:tc>
          <w:tcPr>
            <w:tcW w:w="556" w:type="dxa"/>
          </w:tcPr>
          <w:p w14:paraId="42BDC898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3981" w:type="dxa"/>
          </w:tcPr>
          <w:p w14:paraId="05C539A0" w14:textId="207A30E1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Usługi psychologiczne, terapeutyczne</w:t>
            </w:r>
            <w:r w:rsidR="00E726D1" w:rsidRPr="00DE6CC1">
              <w:rPr>
                <w:rFonts w:cs="Calibri"/>
                <w:sz w:val="24"/>
                <w:szCs w:val="24"/>
              </w:rPr>
              <w:t>*</w:t>
            </w:r>
          </w:p>
        </w:tc>
        <w:tc>
          <w:tcPr>
            <w:tcW w:w="1680" w:type="dxa"/>
          </w:tcPr>
          <w:p w14:paraId="1532C72D" w14:textId="783370DA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80FD732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Godzina</w:t>
            </w:r>
          </w:p>
        </w:tc>
        <w:tc>
          <w:tcPr>
            <w:tcW w:w="1006" w:type="dxa"/>
          </w:tcPr>
          <w:p w14:paraId="72BF8ECC" w14:textId="5C23345B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E6CC1">
              <w:rPr>
                <w:rFonts w:cs="Calibri"/>
                <w:sz w:val="24"/>
                <w:szCs w:val="24"/>
              </w:rPr>
              <w:t>350</w:t>
            </w:r>
            <w:r w:rsidR="00BB6D65" w:rsidRPr="00DE6CC1">
              <w:rPr>
                <w:rFonts w:cs="Calibri"/>
                <w:sz w:val="24"/>
                <w:szCs w:val="24"/>
              </w:rPr>
              <w:t xml:space="preserve"> godzin</w:t>
            </w:r>
          </w:p>
        </w:tc>
        <w:tc>
          <w:tcPr>
            <w:tcW w:w="990" w:type="dxa"/>
          </w:tcPr>
          <w:p w14:paraId="0BEF05E1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35" w:type="dxa"/>
          </w:tcPr>
          <w:p w14:paraId="244E70E5" w14:textId="77777777" w:rsidR="00DA5F8E" w:rsidRPr="00DE6CC1" w:rsidRDefault="00DA5F8E" w:rsidP="00DA5F8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64E00AC9" w14:textId="77777777" w:rsidR="00BC665C" w:rsidRPr="00DE6CC1" w:rsidRDefault="00BC665C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6513D490" w14:textId="099413B3" w:rsidR="00E726D1" w:rsidRPr="00DE6CC1" w:rsidRDefault="00E726D1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*W przypadku składania ofert na więcej niż 1 część należy wykazać różne osoby, zgodnie z SWZ.</w:t>
      </w:r>
    </w:p>
    <w:p w14:paraId="4FCCB0F1" w14:textId="77777777" w:rsidR="00001E6C" w:rsidRPr="00DE6CC1" w:rsidRDefault="00001E6C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56E918DA" w14:textId="77777777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OŚWIADCZAMY, że zapoznaliśmy się ze Specyfikacją Warunków Zamówienia i akceptujemy wszystkie warunki w niej zawarte.</w:t>
      </w:r>
    </w:p>
    <w:p w14:paraId="476B4534" w14:textId="77777777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OŚWIADCZAMY, że uzyskaliśmy wszelkie informacje niezbędne do prawidłowego przygotowania i złożenia niniejszej oferty.</w:t>
      </w:r>
    </w:p>
    <w:p w14:paraId="794AA5D7" w14:textId="77777777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OŚWIADCZAMY, że jesteśmy związani niniejszą ofertą od dnia upływu terminu składania ofert do dnia ……………………………………….…</w:t>
      </w:r>
    </w:p>
    <w:p w14:paraId="3FC93406" w14:textId="7FECDA04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OŚWIADCZAMY, że zapoznaliśmy się z Projektowanymi Postanowieniami Umowy, określonymi w Specyfikacji Warunków Zamówienia i ZOBOWIĄZUJEMY SIĘ, w przypadku wyboru naszej oferty, do zawarcia umowy zgodnej z niniejszą ofertą, na warunkach w nich określonych.</w:t>
      </w:r>
    </w:p>
    <w:p w14:paraId="24DD9B08" w14:textId="77777777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64913501" w14:textId="77777777" w:rsidR="005B06E9" w:rsidRPr="00DE6CC1" w:rsidRDefault="008D7C5E" w:rsidP="004F59C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lastRenderedPageBreak/>
        <w:t>Przedmiot zamówienia objęty treścią SWZ i niniejszej oferty zamierzamy dla cz. …......:</w:t>
      </w:r>
    </w:p>
    <w:p w14:paraId="31AB62EC" w14:textId="77777777" w:rsidR="005B06E9" w:rsidRPr="00DE6CC1" w:rsidRDefault="008D7C5E" w:rsidP="004F59C8">
      <w:pPr>
        <w:pStyle w:val="Standard"/>
        <w:numPr>
          <w:ilvl w:val="1"/>
          <w:numId w:val="28"/>
        </w:numPr>
        <w:spacing w:after="0" w:line="240" w:lineRule="auto"/>
        <w:ind w:left="426" w:firstLine="567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wykonać sami</w:t>
      </w:r>
    </w:p>
    <w:p w14:paraId="16FEBF5E" w14:textId="77777777" w:rsidR="005B06E9" w:rsidRPr="00DE6CC1" w:rsidRDefault="008D7C5E" w:rsidP="004F59C8">
      <w:pPr>
        <w:pStyle w:val="Standard"/>
        <w:numPr>
          <w:ilvl w:val="1"/>
          <w:numId w:val="28"/>
        </w:numPr>
        <w:spacing w:after="0" w:line="240" w:lineRule="auto"/>
        <w:ind w:left="426" w:firstLine="567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następujący zakres przedmiotu zamówienia zamierzamy zlecić podwykonawcom:</w:t>
      </w:r>
    </w:p>
    <w:p w14:paraId="46004580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Zakres przedmiotu zamówienia /…………………………………………………………………………</w:t>
      </w:r>
    </w:p>
    <w:p w14:paraId="13771CDD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Nazwa, adres podwykonawcy /…………………………………………………………………………</w:t>
      </w:r>
    </w:p>
    <w:p w14:paraId="5B9B0A33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Uwaga:</w:t>
      </w:r>
    </w:p>
    <w:p w14:paraId="65E31E0B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Powielić tyle razy, ile wymaga tego dana okoliczność</w:t>
      </w:r>
    </w:p>
    <w:p w14:paraId="55046BD4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>Brak wskazania oznacza, że Wykonawca zamierza zamówienie zrealizować samodzielnie,                                             bez podwykonawców.</w:t>
      </w:r>
    </w:p>
    <w:p w14:paraId="25A98A12" w14:textId="77777777" w:rsidR="005B06E9" w:rsidRPr="00DE6CC1" w:rsidRDefault="008D7C5E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8. SKŁADAMY ofertę na _________ stronach.</w:t>
      </w:r>
    </w:p>
    <w:p w14:paraId="74229726" w14:textId="77777777" w:rsidR="005B06E9" w:rsidRPr="00DE6CC1" w:rsidRDefault="005B06E9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</w:p>
    <w:p w14:paraId="7411CB36" w14:textId="77777777" w:rsidR="004A03E7" w:rsidRPr="00DE6CC1" w:rsidRDefault="004A03E7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4928F54D" w14:textId="77777777" w:rsidR="004A03E7" w:rsidRPr="00DE6CC1" w:rsidRDefault="004A03E7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15E7D9EE" w14:textId="69ADBC98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…………….………………………, dnia ………….……. r.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>…………………………………………</w:t>
      </w:r>
    </w:p>
    <w:p w14:paraId="7AA04CB5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                 (miejscowość i data)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    (podpis)</w:t>
      </w:r>
    </w:p>
    <w:p w14:paraId="72ABC65E" w14:textId="77777777" w:rsidR="005B06E9" w:rsidRPr="00DE6CC1" w:rsidRDefault="005B06E9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</w:p>
    <w:p w14:paraId="42E605D9" w14:textId="77777777" w:rsidR="005B06E9" w:rsidRPr="00DE6CC1" w:rsidRDefault="005B06E9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</w:p>
    <w:p w14:paraId="096D40A1" w14:textId="77777777" w:rsidR="004A03E7" w:rsidRPr="00DE6CC1" w:rsidRDefault="004A03E7" w:rsidP="004F59C8">
      <w:pPr>
        <w:pStyle w:val="Standard"/>
        <w:spacing w:after="0" w:line="240" w:lineRule="auto"/>
        <w:rPr>
          <w:rFonts w:eastAsia="Calibri" w:cs="Calibri"/>
          <w:sz w:val="24"/>
          <w:szCs w:val="24"/>
          <w:u w:val="single"/>
        </w:rPr>
      </w:pPr>
    </w:p>
    <w:p w14:paraId="03C98123" w14:textId="77777777" w:rsidR="004A03E7" w:rsidRPr="00DE6CC1" w:rsidRDefault="004A03E7" w:rsidP="004F59C8">
      <w:pPr>
        <w:pStyle w:val="Standard"/>
        <w:spacing w:after="0" w:line="240" w:lineRule="auto"/>
        <w:rPr>
          <w:rFonts w:eastAsia="Calibri" w:cs="Calibri"/>
          <w:sz w:val="24"/>
          <w:szCs w:val="24"/>
          <w:u w:val="single"/>
        </w:rPr>
      </w:pPr>
    </w:p>
    <w:p w14:paraId="0D7B3FDC" w14:textId="07F2AC52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  <w:u w:val="single"/>
        </w:rPr>
      </w:pPr>
      <w:r w:rsidRPr="00DE6CC1">
        <w:rPr>
          <w:rFonts w:eastAsia="Calibri" w:cs="Calibri"/>
          <w:sz w:val="16"/>
          <w:szCs w:val="16"/>
          <w:u w:val="single"/>
        </w:rPr>
        <w:t>Informacja dla Wykonawcy:</w:t>
      </w:r>
    </w:p>
    <w:p w14:paraId="354A25D3" w14:textId="630F271B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DE6CC1">
        <w:rPr>
          <w:rFonts w:eastAsia="Calibri" w:cs="Calibri"/>
          <w:sz w:val="16"/>
          <w:szCs w:val="16"/>
        </w:rPr>
        <w:t>Formularz oferty musi być opatrzony przez osobę lub osoby uprawnione do reprezentowania firmy</w:t>
      </w:r>
      <w:r w:rsidR="004A03E7" w:rsidRPr="00DE6CC1">
        <w:rPr>
          <w:rFonts w:eastAsia="Calibri" w:cs="Calibri"/>
          <w:sz w:val="16"/>
          <w:szCs w:val="16"/>
        </w:rPr>
        <w:t xml:space="preserve"> </w:t>
      </w:r>
      <w:r w:rsidRPr="00DE6CC1">
        <w:rPr>
          <w:rFonts w:eastAsia="Calibri" w:cs="Calibri"/>
          <w:sz w:val="16"/>
          <w:szCs w:val="16"/>
        </w:rPr>
        <w:t>kwalifikowanym podpisem</w:t>
      </w:r>
      <w:r w:rsidR="004A03E7" w:rsidRPr="00DE6CC1">
        <w:rPr>
          <w:rFonts w:eastAsia="Calibri" w:cs="Calibri"/>
          <w:sz w:val="16"/>
          <w:szCs w:val="16"/>
        </w:rPr>
        <w:t xml:space="preserve"> </w:t>
      </w:r>
      <w:r w:rsidRPr="00DE6CC1">
        <w:rPr>
          <w:rFonts w:eastAsia="Calibri" w:cs="Calibri"/>
          <w:sz w:val="16"/>
          <w:szCs w:val="16"/>
        </w:rPr>
        <w:t>elektronicznym, podpisem zaufanych lub podpisem osobistym i przekazany</w:t>
      </w:r>
      <w:r w:rsidR="004A03E7" w:rsidRPr="00DE6CC1">
        <w:rPr>
          <w:rFonts w:eastAsia="Calibri" w:cs="Calibri"/>
          <w:sz w:val="16"/>
          <w:szCs w:val="16"/>
        </w:rPr>
        <w:t xml:space="preserve"> </w:t>
      </w:r>
      <w:r w:rsidRPr="00DE6CC1">
        <w:rPr>
          <w:rFonts w:eastAsia="Calibri" w:cs="Calibri"/>
          <w:sz w:val="16"/>
          <w:szCs w:val="16"/>
        </w:rPr>
        <w:t>Zamawiającemu wraz z dokumentem (-ami) potwierdzającymi prawo do reprezentacji Wykonawcy</w:t>
      </w:r>
      <w:r w:rsidR="004A03E7" w:rsidRPr="00DE6CC1">
        <w:rPr>
          <w:rFonts w:eastAsia="Calibri" w:cs="Calibri"/>
          <w:sz w:val="16"/>
          <w:szCs w:val="16"/>
        </w:rPr>
        <w:t xml:space="preserve"> </w:t>
      </w:r>
      <w:r w:rsidRPr="00DE6CC1">
        <w:rPr>
          <w:rFonts w:eastAsia="Calibri" w:cs="Calibri"/>
          <w:sz w:val="16"/>
          <w:szCs w:val="16"/>
        </w:rPr>
        <w:t>przez osobę podpisującą ofertę.</w:t>
      </w:r>
    </w:p>
    <w:p w14:paraId="7899DB1A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DE6CC1">
        <w:rPr>
          <w:rFonts w:eastAsia="Calibri" w:cs="Calibri"/>
          <w:sz w:val="16"/>
          <w:szCs w:val="16"/>
        </w:rPr>
        <w:t>* niepotrzebne skreślić</w:t>
      </w:r>
    </w:p>
    <w:p w14:paraId="41777147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DE6CC1">
        <w:rPr>
          <w:rFonts w:eastAsia="Calibri" w:cs="Calibri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</w:t>
      </w:r>
    </w:p>
    <w:p w14:paraId="38862109" w14:textId="0CAE1AAF" w:rsidR="00AA6F5B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DE6CC1">
        <w:rPr>
          <w:rFonts w:eastAsia="Calibri" w:cs="Calibri"/>
          <w:sz w:val="16"/>
          <w:szCs w:val="16"/>
        </w:rPr>
        <w:t>4 lub art. 14 ust. 5 RODO Wykonawca nie składa oświadczenia (usunięcie treści oświadczenia następuje np. przez jego wykreślenie).</w:t>
      </w:r>
    </w:p>
    <w:p w14:paraId="2598ED80" w14:textId="77777777" w:rsidR="005B06E9" w:rsidRPr="00DE6CC1" w:rsidRDefault="008D7C5E" w:rsidP="004F59C8">
      <w:pPr>
        <w:pStyle w:val="Standard"/>
        <w:numPr>
          <w:ilvl w:val="0"/>
          <w:numId w:val="29"/>
        </w:numPr>
        <w:spacing w:after="0" w:line="240" w:lineRule="auto"/>
        <w:ind w:left="0" w:firstLine="0"/>
        <w:jc w:val="both"/>
        <w:rPr>
          <w:rFonts w:eastAsia="Calibri" w:cs="Calibri"/>
          <w:sz w:val="16"/>
          <w:szCs w:val="16"/>
        </w:rPr>
      </w:pPr>
      <w:r w:rsidRPr="00DE6CC1">
        <w:rPr>
          <w:rFonts w:eastAsia="Calibri" w:cs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DC1905" w14:textId="77777777" w:rsidR="005B06E9" w:rsidRPr="00DE6CC1" w:rsidRDefault="005B06E9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</w:p>
    <w:p w14:paraId="4901ED43" w14:textId="77777777" w:rsidR="005A484F" w:rsidRPr="00DE6CC1" w:rsidRDefault="005A484F" w:rsidP="004F59C8">
      <w:pPr>
        <w:pStyle w:val="Standard"/>
        <w:spacing w:after="0" w:line="240" w:lineRule="auto"/>
        <w:rPr>
          <w:rFonts w:eastAsia="Calibri" w:cs="Calibri"/>
          <w:sz w:val="24"/>
          <w:szCs w:val="24"/>
        </w:rPr>
      </w:pPr>
    </w:p>
    <w:p w14:paraId="6E51C26C" w14:textId="77777777" w:rsidR="00D1516D" w:rsidRPr="00DE6CC1" w:rsidRDefault="00D1516D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2E2570A7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02048D45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03997250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455CC0A7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46C81C18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17022C68" w14:textId="77777777" w:rsidR="00270447" w:rsidRPr="00DE6CC1" w:rsidRDefault="00270447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11043438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5993CF0F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1438B867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2932FC1B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73607EB7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4D59C453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6F480363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58A1EB3D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2C44BBD6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2A1A3AC7" w14:textId="77777777" w:rsidR="00CD02E6" w:rsidRPr="00DE6CC1" w:rsidRDefault="00CD02E6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1E733E8A" w14:textId="63E6D8DB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lastRenderedPageBreak/>
        <w:t>Załącznik nr</w:t>
      </w:r>
      <w:r w:rsidR="002E6B2C" w:rsidRPr="00DE6CC1">
        <w:rPr>
          <w:rFonts w:eastAsia="Calibri" w:cs="Calibri"/>
          <w:sz w:val="24"/>
          <w:szCs w:val="24"/>
        </w:rPr>
        <w:t xml:space="preserve"> 2 </w:t>
      </w:r>
      <w:r w:rsidRPr="00DE6CC1">
        <w:rPr>
          <w:rFonts w:eastAsia="Calibri" w:cs="Calibri"/>
          <w:sz w:val="24"/>
          <w:szCs w:val="24"/>
        </w:rPr>
        <w:t xml:space="preserve"> do SWZ</w:t>
      </w:r>
      <w:r w:rsidR="00BB6D65" w:rsidRPr="00DE6CC1">
        <w:rPr>
          <w:rStyle w:val="Odwoanieprzypisudolnego"/>
          <w:rFonts w:eastAsia="Calibri" w:cs="Calibri"/>
          <w:sz w:val="24"/>
          <w:szCs w:val="24"/>
        </w:rPr>
        <w:footnoteReference w:id="1"/>
      </w:r>
    </w:p>
    <w:p w14:paraId="4633008F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  <w:u w:val="single"/>
        </w:rPr>
      </w:pPr>
      <w:r w:rsidRPr="00DE6CC1">
        <w:rPr>
          <w:rFonts w:eastAsia="Calibri" w:cs="Calibri"/>
          <w:sz w:val="24"/>
          <w:szCs w:val="24"/>
          <w:u w:val="single"/>
        </w:rPr>
        <w:t>Wykonawca:</w:t>
      </w:r>
    </w:p>
    <w:p w14:paraId="79F5F52A" w14:textId="2A9AF9A0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………………………………………………………………</w:t>
      </w:r>
    </w:p>
    <w:p w14:paraId="6BCB4EEE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(pełna nazwa/firma)</w:t>
      </w:r>
    </w:p>
    <w:p w14:paraId="719FF845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b/>
          <w:sz w:val="24"/>
          <w:szCs w:val="24"/>
          <w:u w:val="single"/>
        </w:rPr>
      </w:pPr>
    </w:p>
    <w:p w14:paraId="210459FE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b/>
          <w:sz w:val="24"/>
          <w:szCs w:val="24"/>
          <w:u w:val="single"/>
        </w:rPr>
      </w:pPr>
      <w:r w:rsidRPr="00DE6CC1">
        <w:rPr>
          <w:rFonts w:eastAsia="Calibri" w:cs="Calibri"/>
          <w:b/>
          <w:sz w:val="24"/>
          <w:szCs w:val="24"/>
          <w:u w:val="single"/>
        </w:rPr>
        <w:t>reprezentowany przez:</w:t>
      </w:r>
    </w:p>
    <w:p w14:paraId="3EFD208B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………………………………………………………………</w:t>
      </w:r>
    </w:p>
    <w:p w14:paraId="0FD641FA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(imię i nazwisko)</w:t>
      </w:r>
    </w:p>
    <w:p w14:paraId="29ADC041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………………………………………………………………</w:t>
      </w:r>
    </w:p>
    <w:p w14:paraId="09B54C71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(stanowisko/podstawa do  reprezentacji)</w:t>
      </w:r>
    </w:p>
    <w:p w14:paraId="52D4830F" w14:textId="7A745646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            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</w:t>
      </w:r>
    </w:p>
    <w:p w14:paraId="3DB4B529" w14:textId="77777777" w:rsidR="005B06E9" w:rsidRPr="00DE6CC1" w:rsidRDefault="008D7C5E" w:rsidP="004F59C8">
      <w:pPr>
        <w:pStyle w:val="Standard"/>
        <w:spacing w:after="0" w:line="240" w:lineRule="auto"/>
        <w:ind w:firstLine="708"/>
        <w:jc w:val="center"/>
        <w:rPr>
          <w:rFonts w:eastAsia="Calibri" w:cs="Calibri"/>
          <w:b/>
          <w:sz w:val="24"/>
          <w:szCs w:val="24"/>
        </w:rPr>
      </w:pPr>
      <w:r w:rsidRPr="00DE6CC1">
        <w:rPr>
          <w:rFonts w:eastAsia="Calibri" w:cs="Calibri"/>
          <w:b/>
          <w:sz w:val="24"/>
          <w:szCs w:val="24"/>
        </w:rPr>
        <w:t>OŚWIADCZENIE WYKONAWCY</w:t>
      </w:r>
    </w:p>
    <w:p w14:paraId="5896B026" w14:textId="77777777" w:rsidR="005B06E9" w:rsidRPr="00DE6CC1" w:rsidRDefault="008D7C5E" w:rsidP="004F59C8">
      <w:pPr>
        <w:pStyle w:val="Standard"/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składane na podstawie art. 125 ust. 1 ustawy z dnia 11 września 2019 r.</w:t>
      </w:r>
    </w:p>
    <w:p w14:paraId="27F07BDF" w14:textId="77777777" w:rsidR="005B06E9" w:rsidRPr="00DE6CC1" w:rsidRDefault="008D7C5E" w:rsidP="004F59C8">
      <w:pPr>
        <w:pStyle w:val="Standard"/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Prawo zamówień publicznych (dalej jako: „ustawą Pzp”)</w:t>
      </w:r>
    </w:p>
    <w:p w14:paraId="4FCCDA3A" w14:textId="77777777" w:rsidR="005B06E9" w:rsidRPr="00DE6CC1" w:rsidRDefault="005B06E9" w:rsidP="004F59C8">
      <w:pPr>
        <w:pStyle w:val="Standard"/>
        <w:spacing w:after="0" w:line="240" w:lineRule="auto"/>
        <w:jc w:val="center"/>
        <w:rPr>
          <w:rFonts w:eastAsia="Calibri" w:cs="Calibri"/>
          <w:b/>
          <w:sz w:val="24"/>
          <w:szCs w:val="24"/>
          <w:u w:val="single"/>
        </w:rPr>
      </w:pPr>
    </w:p>
    <w:p w14:paraId="2D5C7E6F" w14:textId="5C1EC3B9" w:rsidR="005B06E9" w:rsidRPr="00DE6CC1" w:rsidRDefault="008D7C5E" w:rsidP="004F59C8">
      <w:pPr>
        <w:pStyle w:val="Standard"/>
        <w:spacing w:after="0" w:line="240" w:lineRule="auto"/>
        <w:jc w:val="center"/>
        <w:rPr>
          <w:rFonts w:eastAsia="Calibri" w:cs="Calibri"/>
          <w:b/>
          <w:sz w:val="24"/>
          <w:szCs w:val="24"/>
          <w:u w:val="single"/>
        </w:rPr>
      </w:pPr>
      <w:r w:rsidRPr="00DE6CC1">
        <w:rPr>
          <w:rFonts w:eastAsia="Calibri" w:cs="Calibri"/>
          <w:b/>
          <w:sz w:val="24"/>
          <w:szCs w:val="24"/>
          <w:u w:val="single"/>
        </w:rPr>
        <w:t>DOTYCZĄCE PRZESŁANEK WYKLUCZENIA Z POSTĘPOWANIA</w:t>
      </w:r>
    </w:p>
    <w:p w14:paraId="42D7355B" w14:textId="5E514432" w:rsidR="005B06E9" w:rsidRPr="00DE6CC1" w:rsidRDefault="008D7C5E" w:rsidP="00CA2904">
      <w:pPr>
        <w:pStyle w:val="Standard"/>
        <w:tabs>
          <w:tab w:val="right" w:pos="2399"/>
        </w:tabs>
        <w:autoSpaceDE w:val="0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oświadczam, że nie podlegam wykluczeniu z postępowania na podstawie art. 108 ust. 1 ustawy Pzp</w:t>
      </w:r>
      <w:r w:rsidR="00BB6D65" w:rsidRPr="00DE6CC1">
        <w:rPr>
          <w:rFonts w:eastAsia="Calibri" w:cs="Calibri"/>
          <w:sz w:val="24"/>
          <w:szCs w:val="24"/>
        </w:rPr>
        <w:t xml:space="preserve"> oraz na podstawie </w:t>
      </w:r>
      <w:r w:rsidR="00CA2904" w:rsidRPr="00DE6CC1">
        <w:rPr>
          <w:rFonts w:eastAsia="Calibri" w:cs="Calibri"/>
          <w:sz w:val="24"/>
          <w:szCs w:val="24"/>
        </w:rPr>
        <w:t>podstaw wykluczenia określonych w specyfikacji warunków zamówienia</w:t>
      </w:r>
    </w:p>
    <w:p w14:paraId="5526AE50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69A42FE9" w14:textId="77777777" w:rsidR="00AA6F5B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…………….………………………, dnia ………….……. r.</w:t>
      </w:r>
    </w:p>
    <w:p w14:paraId="47FA0D20" w14:textId="4AC10330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>…………………………………………</w:t>
      </w:r>
    </w:p>
    <w:p w14:paraId="5ED66B33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                 (miejscowość i data)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    (podpis)</w:t>
      </w:r>
    </w:p>
    <w:p w14:paraId="62DB76EA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186DE4B9" w14:textId="5797EC3F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2,3,4 5 lub 6 ustawy Pzp). Jednocześnie oświadczam, że w związku z ww. okolicznością, na podstawie art. 110 ust. 2 ustawy Pzp podjąłem następujące środki naprawcze: ….………………………………………………………………………………………………………………..…………………………</w:t>
      </w:r>
    </w:p>
    <w:p w14:paraId="4AEC4E65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33D7F8D2" w14:textId="77777777" w:rsidR="00AA6F5B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…………….………………………, dnia ………….……. r.</w:t>
      </w:r>
    </w:p>
    <w:p w14:paraId="66885394" w14:textId="0DEF63E5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>…………………………………………</w:t>
      </w:r>
    </w:p>
    <w:p w14:paraId="16FB3B45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                 (miejscowość i data)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    (podpis)</w:t>
      </w:r>
    </w:p>
    <w:p w14:paraId="3F1D8C20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6B957B18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60A02EE5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b/>
          <w:sz w:val="24"/>
          <w:szCs w:val="24"/>
        </w:rPr>
      </w:pPr>
      <w:r w:rsidRPr="00DE6CC1">
        <w:rPr>
          <w:rFonts w:eastAsia="Calibri" w:cs="Calibri"/>
          <w:b/>
          <w:sz w:val="24"/>
          <w:szCs w:val="24"/>
        </w:rPr>
        <w:t>OŚWIADCZENIE DOTYCZĄCE PODANYCH INFORMACJI:</w:t>
      </w:r>
    </w:p>
    <w:p w14:paraId="7C33E5AC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FEF98F" w14:textId="77777777" w:rsidR="005B06E9" w:rsidRPr="00DE6CC1" w:rsidRDefault="005B06E9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08120523" w14:textId="77777777" w:rsidR="00AA6F5B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…………….………………………, dnia ………….……. r. </w:t>
      </w:r>
    </w:p>
    <w:p w14:paraId="69B8C960" w14:textId="234779A2" w:rsidR="005B06E9" w:rsidRPr="00DE6CC1" w:rsidRDefault="008D7C5E" w:rsidP="004F59C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>…………………………………………</w:t>
      </w:r>
    </w:p>
    <w:p w14:paraId="71124D66" w14:textId="77777777" w:rsidR="005B06E9" w:rsidRPr="00DE6CC1" w:rsidRDefault="008D7C5E" w:rsidP="004F59C8">
      <w:pPr>
        <w:pStyle w:val="Standard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DE6CC1">
        <w:rPr>
          <w:rFonts w:eastAsia="Calibri" w:cs="Calibri"/>
          <w:sz w:val="24"/>
          <w:szCs w:val="24"/>
        </w:rPr>
        <w:t xml:space="preserve">                  (miejscowość i data) </w:t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</w:r>
      <w:r w:rsidRPr="00DE6CC1">
        <w:rPr>
          <w:rFonts w:eastAsia="Calibri" w:cs="Calibri"/>
          <w:sz w:val="24"/>
          <w:szCs w:val="24"/>
        </w:rPr>
        <w:tab/>
        <w:t xml:space="preserve">     (podpis)</w:t>
      </w:r>
    </w:p>
    <w:p w14:paraId="6863F4EC" w14:textId="77777777" w:rsidR="002E6B2C" w:rsidRPr="00DE6CC1" w:rsidRDefault="002E6B2C" w:rsidP="004F59C8">
      <w:pPr>
        <w:pStyle w:val="Standard"/>
        <w:spacing w:after="0" w:line="240" w:lineRule="auto"/>
        <w:ind w:left="7080"/>
        <w:jc w:val="both"/>
        <w:rPr>
          <w:rFonts w:eastAsia="Calibri" w:cs="Calibri"/>
          <w:sz w:val="24"/>
          <w:szCs w:val="24"/>
        </w:rPr>
      </w:pPr>
    </w:p>
    <w:p w14:paraId="46A4C984" w14:textId="77777777" w:rsidR="00BB6D65" w:rsidRPr="00DE6CC1" w:rsidRDefault="00BB6D65" w:rsidP="006F5798">
      <w:pPr>
        <w:pStyle w:val="Standard"/>
        <w:spacing w:after="0" w:line="240" w:lineRule="auto"/>
        <w:jc w:val="right"/>
        <w:rPr>
          <w:rFonts w:eastAsia="Calibri" w:cs="Calibri"/>
          <w:sz w:val="24"/>
          <w:szCs w:val="24"/>
        </w:rPr>
      </w:pPr>
    </w:p>
    <w:p w14:paraId="5230653D" w14:textId="67493C73" w:rsidR="005B06E9" w:rsidRPr="00DE6CC1" w:rsidRDefault="008D7C5E" w:rsidP="004F59C8">
      <w:pPr>
        <w:widowControl/>
        <w:spacing w:after="0" w:line="240" w:lineRule="auto"/>
        <w:jc w:val="right"/>
        <w:rPr>
          <w:rFonts w:eastAsia="Calibri" w:cs="Calibri"/>
          <w:bCs/>
          <w:sz w:val="24"/>
          <w:szCs w:val="24"/>
        </w:rPr>
      </w:pPr>
      <w:r w:rsidRPr="00DE6CC1">
        <w:rPr>
          <w:rFonts w:eastAsia="Calibri" w:cs="Calibri"/>
          <w:bCs/>
          <w:sz w:val="24"/>
          <w:szCs w:val="24"/>
        </w:rPr>
        <w:t>Załącznik nr</w:t>
      </w:r>
      <w:r w:rsidR="002E6B2C" w:rsidRPr="00DE6CC1">
        <w:rPr>
          <w:rFonts w:eastAsia="Calibri" w:cs="Calibri"/>
          <w:bCs/>
          <w:sz w:val="24"/>
          <w:szCs w:val="24"/>
        </w:rPr>
        <w:t xml:space="preserve"> </w:t>
      </w:r>
      <w:r w:rsidR="00CA2904" w:rsidRPr="00DE6CC1">
        <w:rPr>
          <w:rFonts w:eastAsia="Calibri" w:cs="Calibri"/>
          <w:bCs/>
          <w:sz w:val="24"/>
          <w:szCs w:val="24"/>
        </w:rPr>
        <w:t xml:space="preserve">3 </w:t>
      </w:r>
      <w:r w:rsidRPr="00DE6CC1">
        <w:rPr>
          <w:rFonts w:eastAsia="Calibri" w:cs="Calibri"/>
          <w:bCs/>
          <w:sz w:val="24"/>
          <w:szCs w:val="24"/>
        </w:rPr>
        <w:t xml:space="preserve"> do SWZ</w:t>
      </w:r>
    </w:p>
    <w:p w14:paraId="73447BD8" w14:textId="77777777" w:rsidR="00417B77" w:rsidRPr="00DE6CC1" w:rsidRDefault="00417B77" w:rsidP="004F59C8">
      <w:pPr>
        <w:widowControl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25A8A57C" w14:textId="22A6C79C" w:rsidR="005B06E9" w:rsidRPr="00DE6CC1" w:rsidRDefault="008D7C5E" w:rsidP="004F59C8">
      <w:pPr>
        <w:widowControl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DE6CC1">
        <w:rPr>
          <w:rFonts w:cs="Calibri"/>
          <w:b/>
          <w:sz w:val="24"/>
          <w:szCs w:val="24"/>
        </w:rPr>
        <w:lastRenderedPageBreak/>
        <w:t>Klauzula informacyjna dotycząca przetwarzania danych osobowych</w:t>
      </w:r>
    </w:p>
    <w:p w14:paraId="4271CBDD" w14:textId="77777777" w:rsidR="00417B77" w:rsidRPr="00DE6CC1" w:rsidRDefault="00417B77" w:rsidP="004F59C8">
      <w:pPr>
        <w:widowControl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42088757" w14:textId="77777777" w:rsidR="00A14634" w:rsidRPr="00DE6CC1" w:rsidRDefault="00A14634" w:rsidP="004F59C8">
      <w:pPr>
        <w:widowControl/>
        <w:numPr>
          <w:ilvl w:val="0"/>
          <w:numId w:val="41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Klauzula RODO -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C3CF44A" w14:textId="0EDAE476" w:rsidR="00A14634" w:rsidRPr="00DE6CC1" w:rsidRDefault="00A14634" w:rsidP="004F59C8">
      <w:pPr>
        <w:widowControl/>
        <w:numPr>
          <w:ilvl w:val="0"/>
          <w:numId w:val="45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administratorem Pani/Pana danych osobowych jest– </w:t>
      </w:r>
      <w:r w:rsidR="002E6B2C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Powiatowe Centrum Pomocy Rodzinie z/s w Myślenicach</w:t>
      </w:r>
    </w:p>
    <w:p w14:paraId="29749300" w14:textId="4FFE20D2" w:rsidR="00A14634" w:rsidRPr="00DE6CC1" w:rsidRDefault="00A14634" w:rsidP="004F59C8">
      <w:pPr>
        <w:widowControl/>
        <w:numPr>
          <w:ilvl w:val="0"/>
          <w:numId w:val="45"/>
        </w:numPr>
        <w:shd w:val="clear" w:color="auto" w:fill="FFFFFF"/>
        <w:suppressAutoHyphens w:val="0"/>
        <w:autoSpaceDN/>
        <w:spacing w:after="0" w:line="240" w:lineRule="auto"/>
        <w:ind w:left="284" w:right="-144" w:hanging="284"/>
        <w:jc w:val="both"/>
        <w:textAlignment w:val="auto"/>
        <w:rPr>
          <w:rFonts w:eastAsia="Tahoma" w:cs="Calibri"/>
          <w:spacing w:val="4"/>
          <w:sz w:val="24"/>
          <w:szCs w:val="24"/>
          <w:lang w:eastAsia="pl-PL"/>
        </w:rPr>
      </w:pPr>
      <w:r w:rsidRPr="00DE6CC1">
        <w:rPr>
          <w:rFonts w:eastAsia="Tahoma" w:cs="Calibri"/>
          <w:spacing w:val="4"/>
          <w:sz w:val="24"/>
          <w:szCs w:val="24"/>
          <w:lang w:eastAsia="pl-PL"/>
        </w:rPr>
        <w:t>Kontakt z administratorem danych osobowych</w:t>
      </w:r>
      <w:r w:rsidR="002E6B2C" w:rsidRPr="00DE6CC1">
        <w:rPr>
          <w:rFonts w:eastAsia="Tahoma" w:cs="Calibri"/>
          <w:spacing w:val="4"/>
          <w:sz w:val="24"/>
          <w:szCs w:val="24"/>
          <w:lang w:eastAsia="pl-PL"/>
        </w:rPr>
        <w:t>: pcpr@myslenicki.pl</w:t>
      </w:r>
    </w:p>
    <w:p w14:paraId="783831DA" w14:textId="7777777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Pani/Pana dane osobowe przetwarzane będą na podstawie art. 6 ust. 1 lit. c</w:t>
      </w:r>
      <w:r w:rsidRPr="00DE6CC1">
        <w:rPr>
          <w:rFonts w:eastAsia="Times New Roman" w:cs="Calibri"/>
          <w:bCs/>
          <w:i/>
          <w:kern w:val="0"/>
          <w:sz w:val="24"/>
          <w:szCs w:val="24"/>
          <w:lang w:eastAsia="zh-CN"/>
        </w:rPr>
        <w:t xml:space="preserve"> 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RODO w celu związanym z przedmiotowym postępowaniem o udzielenie zamówienia publicznego prowadzonym w trybie przetargu nieograniczonego;</w:t>
      </w:r>
    </w:p>
    <w:p w14:paraId="1EDD63A5" w14:textId="4D4713E6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odbiorcami Pani/Pana danych osobowych będą osoby lub podmioty, którym udostępniona zostanie dokumentacja postępowania w oparciu o </w:t>
      </w:r>
      <w:r w:rsidR="00CC7A59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ustawę 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z dnia </w:t>
      </w:r>
      <w:r w:rsidR="00CC7A59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11 września 2019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r. – Prawo zamówień publicznych (Dz. U. z 20</w:t>
      </w:r>
      <w:r w:rsidR="00CC7A59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2</w:t>
      </w:r>
      <w:r w:rsidR="00A47D52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4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r. poz. 1</w:t>
      </w:r>
      <w:r w:rsidR="00A47D52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320</w:t>
      </w:r>
      <w:r w:rsidR="00CC7A59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, z zm.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), dalej „ustawa Pzp”;  </w:t>
      </w:r>
    </w:p>
    <w:p w14:paraId="2E4476B3" w14:textId="6A7F991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Pani/Pana dane osobowe będą przechowywane</w:t>
      </w:r>
      <w:r w:rsidR="00A47D52"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 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przez okres 4 lat od dnia zakończenia postępowania o udzielenie zamówienia, a jeżeli czas trwania umowy przekracza 4 lata, okres przechowywania obejmuje cały czas trwania umowy;</w:t>
      </w:r>
    </w:p>
    <w:p w14:paraId="138A8EFE" w14:textId="7777777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59C5135" w14:textId="7777777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w odniesieniu do Pani/Pana danych osobowych decyzje nie będą podejmowane w sposób zautomatyzowany, stosowanie do art. 22 RODO;</w:t>
      </w:r>
    </w:p>
    <w:p w14:paraId="18E43B2B" w14:textId="7777777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posiada Pani/Pan:</w:t>
      </w:r>
    </w:p>
    <w:p w14:paraId="06BE9D18" w14:textId="77777777" w:rsidR="00A14634" w:rsidRPr="00DE6CC1" w:rsidRDefault="00A14634" w:rsidP="004F59C8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na podstawie art. 15 RODO prawo dostępu do danych osobowych Pani/Pana dotyczących;</w:t>
      </w:r>
    </w:p>
    <w:p w14:paraId="599D453C" w14:textId="77777777" w:rsidR="00A14634" w:rsidRPr="00DE6CC1" w:rsidRDefault="00A14634" w:rsidP="004F59C8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na podstawie art. 16 RODO prawo do sprostowania Pani/Pana danych osobowych </w:t>
      </w:r>
      <w:r w:rsidRPr="00DE6CC1">
        <w:rPr>
          <w:rFonts w:eastAsia="Times New Roman" w:cs="Calibri"/>
          <w:bCs/>
          <w:i/>
          <w:kern w:val="0"/>
          <w:sz w:val="24"/>
          <w:szCs w:val="24"/>
          <w:lang w:eastAsia="zh-CN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załączników.;</w:t>
      </w:r>
    </w:p>
    <w:p w14:paraId="0175EC63" w14:textId="77777777" w:rsidR="00A14634" w:rsidRPr="00DE6CC1" w:rsidRDefault="00A14634" w:rsidP="004F59C8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na podstawie art. 18 RODO prawo żądania od administratora ograniczenia przetwarzania danych osobowych z zastrzeżeniem przypadków, o których mowa w art. 18 ust. 2 RODO </w:t>
      </w:r>
      <w:r w:rsidRPr="00DE6CC1">
        <w:rPr>
          <w:rFonts w:eastAsia="Times New Roman" w:cs="Calibri"/>
          <w:bCs/>
          <w:i/>
          <w:kern w:val="0"/>
          <w:sz w:val="24"/>
          <w:szCs w:val="24"/>
          <w:lang w:eastAsia="zh-CN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 xml:space="preserve">;  </w:t>
      </w:r>
    </w:p>
    <w:p w14:paraId="23FA406C" w14:textId="77777777" w:rsidR="00A14634" w:rsidRPr="00DE6CC1" w:rsidRDefault="00A14634" w:rsidP="004F59C8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prawo do wniesienia skargi do Prezesa Urzędu Ochrony Danych Osobowych, gdy uzna Pani/Pan, że przetwarzanie danych osobowych Pani/Pana dotyczących narusza przepisy RODO;</w:t>
      </w:r>
    </w:p>
    <w:p w14:paraId="52863A63" w14:textId="77777777" w:rsidR="00A14634" w:rsidRPr="00DE6CC1" w:rsidRDefault="00A14634" w:rsidP="004F59C8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nie przysługuje Pani/Panu:</w:t>
      </w:r>
    </w:p>
    <w:p w14:paraId="027AD46D" w14:textId="77777777" w:rsidR="00A14634" w:rsidRPr="00DE6CC1" w:rsidRDefault="00A14634" w:rsidP="004F59C8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w związku z art. 17 ust. 3 lit. b, d lub e RODO prawo do usunięcia danych osobowych;</w:t>
      </w:r>
    </w:p>
    <w:p w14:paraId="3D341D55" w14:textId="77777777" w:rsidR="00A14634" w:rsidRPr="00DE6CC1" w:rsidRDefault="00A14634" w:rsidP="004F59C8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prawo do przenoszenia danych osobowych, o którym mowa w art. 20 RODO;</w:t>
      </w:r>
    </w:p>
    <w:p w14:paraId="13562784" w14:textId="77777777" w:rsidR="00A14634" w:rsidRPr="00DE6CC1" w:rsidRDefault="00A14634" w:rsidP="004F59C8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bCs/>
          <w:kern w:val="0"/>
          <w:sz w:val="24"/>
          <w:szCs w:val="24"/>
          <w:lang w:eastAsia="zh-CN"/>
        </w:rPr>
        <w:t>na podstawie art. 21 RODO prawo sprzeciwu, wobec przetwarzania danych osobowych, gdyż podstawą prawną przetwarzania Pani/Pana danych osobowych jest art. 6 ust. 1 lit. c RODO.</w:t>
      </w:r>
    </w:p>
    <w:p w14:paraId="6B36B111" w14:textId="77777777" w:rsidR="00A14634" w:rsidRPr="00DE6CC1" w:rsidRDefault="00A14634" w:rsidP="004F59C8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i/>
          <w:kern w:val="0"/>
          <w:sz w:val="24"/>
          <w:szCs w:val="24"/>
          <w:vertAlign w:val="superscript"/>
          <w:lang w:eastAsia="zh-CN"/>
        </w:rPr>
        <w:t>*</w:t>
      </w:r>
      <w:r w:rsidRPr="00DE6CC1">
        <w:rPr>
          <w:rFonts w:eastAsia="Times New Roman" w:cs="Calibri"/>
          <w:i/>
          <w:kern w:val="0"/>
          <w:sz w:val="24"/>
          <w:szCs w:val="24"/>
          <w:lang w:eastAsia="zh-CN"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</w:p>
    <w:p w14:paraId="2C33C945" w14:textId="77777777" w:rsidR="00A14634" w:rsidRPr="00DE6CC1" w:rsidRDefault="00A14634" w:rsidP="004F59C8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i/>
          <w:kern w:val="0"/>
          <w:sz w:val="24"/>
          <w:szCs w:val="24"/>
          <w:vertAlign w:val="superscript"/>
          <w:lang w:eastAsia="zh-CN"/>
        </w:rPr>
        <w:lastRenderedPageBreak/>
        <w:t xml:space="preserve">** </w:t>
      </w:r>
      <w:r w:rsidRPr="00DE6CC1">
        <w:rPr>
          <w:rFonts w:eastAsia="Times New Roman" w:cs="Calibri"/>
          <w:i/>
          <w:kern w:val="0"/>
          <w:sz w:val="24"/>
          <w:szCs w:val="24"/>
          <w:lang w:eastAsia="zh-CN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6187E02E" w14:textId="5A2A3E07" w:rsidR="0069583E" w:rsidRPr="00DE6CC1" w:rsidRDefault="00A14634" w:rsidP="004F59C8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24"/>
          <w:szCs w:val="24"/>
          <w:lang w:eastAsia="zh-CN"/>
        </w:rPr>
      </w:pPr>
      <w:r w:rsidRPr="00DE6CC1">
        <w:rPr>
          <w:rFonts w:eastAsia="Times New Roman" w:cs="Calibri"/>
          <w:i/>
          <w:kern w:val="0"/>
          <w:sz w:val="24"/>
          <w:szCs w:val="24"/>
          <w:vertAlign w:val="superscript"/>
          <w:lang w:eastAsia="zh-CN"/>
        </w:rPr>
        <w:t xml:space="preserve">*** </w:t>
      </w:r>
      <w:r w:rsidRPr="00DE6CC1">
        <w:rPr>
          <w:rFonts w:eastAsia="Times New Roman" w:cs="Calibri"/>
          <w:i/>
          <w:kern w:val="0"/>
          <w:sz w:val="24"/>
          <w:szCs w:val="24"/>
          <w:lang w:eastAsia="zh-CN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95788B7" w14:textId="1BDBC297" w:rsidR="005B06E9" w:rsidRPr="00DE6CC1" w:rsidRDefault="005B06E9" w:rsidP="004F59C8">
      <w:pPr>
        <w:widowControl/>
        <w:spacing w:after="0" w:line="240" w:lineRule="auto"/>
        <w:ind w:left="284" w:right="-144" w:hanging="284"/>
        <w:rPr>
          <w:rFonts w:cs="Calibri"/>
          <w:sz w:val="24"/>
          <w:szCs w:val="24"/>
        </w:rPr>
      </w:pPr>
    </w:p>
    <w:p w14:paraId="39C08E59" w14:textId="77777777" w:rsidR="00C37177" w:rsidRPr="00DE6CC1" w:rsidRDefault="00C37177" w:rsidP="004F59C8">
      <w:pPr>
        <w:widowControl/>
        <w:spacing w:after="0" w:line="240" w:lineRule="auto"/>
        <w:rPr>
          <w:rFonts w:cs="Calibri"/>
          <w:sz w:val="24"/>
          <w:szCs w:val="24"/>
        </w:rPr>
      </w:pPr>
    </w:p>
    <w:p w14:paraId="0774BBEA" w14:textId="77777777" w:rsidR="00417B77" w:rsidRPr="00DE6CC1" w:rsidRDefault="00417B77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1E16E6F1" w14:textId="77777777" w:rsidR="00417B77" w:rsidRPr="00DE6CC1" w:rsidRDefault="00417B77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3F678E41" w14:textId="77777777" w:rsidR="00F850D3" w:rsidRPr="00DE6CC1" w:rsidRDefault="00F850D3" w:rsidP="002E6B2C">
      <w:pPr>
        <w:widowControl/>
        <w:spacing w:after="0" w:line="240" w:lineRule="auto"/>
        <w:rPr>
          <w:rFonts w:cs="Calibri"/>
          <w:sz w:val="24"/>
          <w:szCs w:val="24"/>
        </w:rPr>
      </w:pPr>
    </w:p>
    <w:p w14:paraId="7B774DA3" w14:textId="77777777" w:rsidR="002E6B2C" w:rsidRPr="00DE6CC1" w:rsidRDefault="002E6B2C" w:rsidP="002E6B2C">
      <w:pPr>
        <w:widowControl/>
        <w:spacing w:after="0" w:line="240" w:lineRule="auto"/>
        <w:rPr>
          <w:rFonts w:cs="Calibri"/>
          <w:sz w:val="24"/>
          <w:szCs w:val="24"/>
        </w:rPr>
      </w:pPr>
    </w:p>
    <w:p w14:paraId="7AC746E0" w14:textId="77777777" w:rsidR="002E6B2C" w:rsidRPr="00DE6CC1" w:rsidRDefault="002E6B2C" w:rsidP="002E6B2C">
      <w:pPr>
        <w:widowControl/>
        <w:spacing w:after="0" w:line="240" w:lineRule="auto"/>
        <w:rPr>
          <w:rFonts w:cs="Calibri"/>
          <w:sz w:val="24"/>
          <w:szCs w:val="24"/>
        </w:rPr>
      </w:pPr>
    </w:p>
    <w:p w14:paraId="133D45EA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6669B306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7D4B6776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671D87B1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4FEC8E0C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73AD816C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706321E3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7DC91F8C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5E81BF7F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31708C96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10D66D6D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1FBD8DF2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51931174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4439B139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55288B82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426D6705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3B611FD2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043C507D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2BABCCE1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341F05F6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6A34F81D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09E457F5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134C519E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4C88CE99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0F17D611" w14:textId="77777777" w:rsidR="000C2DD9" w:rsidRPr="00DE6CC1" w:rsidRDefault="000C2DD9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7D67B3D8" w14:textId="77777777" w:rsidR="00CD02E6" w:rsidRPr="00DE6CC1" w:rsidRDefault="00CD02E6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47AFBA19" w14:textId="77777777" w:rsidR="00CD02E6" w:rsidRPr="00DE6CC1" w:rsidRDefault="00CD02E6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326B8D66" w14:textId="77777777" w:rsidR="00CD02E6" w:rsidRPr="00DE6CC1" w:rsidRDefault="00CD02E6" w:rsidP="004F59C8">
      <w:pPr>
        <w:widowControl/>
        <w:spacing w:after="0" w:line="240" w:lineRule="auto"/>
        <w:jc w:val="right"/>
        <w:rPr>
          <w:rFonts w:cs="Calibri"/>
          <w:sz w:val="24"/>
          <w:szCs w:val="24"/>
        </w:rPr>
      </w:pPr>
    </w:p>
    <w:p w14:paraId="08FAE90A" w14:textId="3885F051" w:rsidR="00920EB4" w:rsidRPr="00DE6CC1" w:rsidRDefault="00920EB4" w:rsidP="00E03E76">
      <w:pPr>
        <w:pStyle w:val="Akapitzlist"/>
        <w:tabs>
          <w:tab w:val="left" w:pos="284"/>
        </w:tabs>
        <w:spacing w:after="0" w:line="240" w:lineRule="auto"/>
        <w:ind w:left="0"/>
        <w:contextualSpacing/>
        <w:jc w:val="both"/>
        <w:rPr>
          <w:rFonts w:cs="Calibri"/>
          <w:sz w:val="24"/>
          <w:szCs w:val="24"/>
        </w:rPr>
      </w:pPr>
      <w:r w:rsidRPr="00DE6CC1">
        <w:rPr>
          <w:rFonts w:cs="Calibri"/>
          <w:sz w:val="24"/>
          <w:szCs w:val="24"/>
        </w:rPr>
        <w:t xml:space="preserve"> </w:t>
      </w:r>
    </w:p>
    <w:sectPr w:rsidR="00920EB4" w:rsidRPr="00DE6CC1" w:rsidSect="0069453E">
      <w:headerReference w:type="default" r:id="rId7"/>
      <w:footerReference w:type="default" r:id="rId8"/>
      <w:pgSz w:w="11906" w:h="16838"/>
      <w:pgMar w:top="704" w:right="1418" w:bottom="1134" w:left="1418" w:header="0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83F82" w14:textId="77777777" w:rsidR="00312E15" w:rsidRDefault="00312E15">
      <w:pPr>
        <w:spacing w:after="0" w:line="240" w:lineRule="auto"/>
      </w:pPr>
      <w:r>
        <w:separator/>
      </w:r>
    </w:p>
  </w:endnote>
  <w:endnote w:type="continuationSeparator" w:id="0">
    <w:p w14:paraId="117F9E1D" w14:textId="77777777" w:rsidR="00312E15" w:rsidRDefault="0031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20B0604020202020204"/>
    <w:charset w:val="00"/>
    <w:family w:val="auto"/>
    <w:pitch w:val="variable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PL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NeueLT W1G 45 L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43C2F" w14:textId="2E072437" w:rsidR="00E2106F" w:rsidRPr="00FA0154" w:rsidRDefault="00E2106F" w:rsidP="000C2DD9">
    <w:pPr>
      <w:widowControl/>
      <w:tabs>
        <w:tab w:val="center" w:pos="8931"/>
        <w:tab w:val="right" w:pos="9072"/>
      </w:tabs>
      <w:suppressAutoHyphens w:val="0"/>
      <w:autoSpaceDN/>
      <w:spacing w:after="0" w:line="240" w:lineRule="auto"/>
      <w:jc w:val="right"/>
      <w:textAlignment w:val="auto"/>
      <w:rPr>
        <w:rFonts w:ascii="Arial Narrow" w:eastAsia="Times New Roman" w:hAnsi="Arial Narrow" w:cs="Arial"/>
        <w:noProof/>
        <w:kern w:val="18"/>
        <w:sz w:val="16"/>
        <w:szCs w:val="14"/>
        <w:lang w:val="en-US"/>
      </w:rPr>
    </w:pPr>
    <w:r w:rsidRPr="00FA0154">
      <w:rPr>
        <w:rFonts w:ascii="Arial Narrow" w:hAnsi="Arial Narrow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73C941" wp14:editId="430089FD">
              <wp:simplePos x="0" y="0"/>
              <wp:positionH relativeFrom="margin">
                <wp:posOffset>5493877</wp:posOffset>
              </wp:positionH>
              <wp:positionV relativeFrom="paragraph">
                <wp:posOffset>-68580</wp:posOffset>
              </wp:positionV>
              <wp:extent cx="419735" cy="297815"/>
              <wp:effectExtent l="0" t="0" r="12065" b="6985"/>
              <wp:wrapSquare wrapText="bothSides"/>
              <wp:docPr id="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1973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4C66D7E" w14:textId="77777777" w:rsidR="00E2106F" w:rsidRPr="00460970" w:rsidRDefault="00E2106F">
                          <w:pPr>
                            <w:pStyle w:val="Stopka"/>
                            <w:rPr>
                              <w:sz w:val="16"/>
                              <w:szCs w:val="14"/>
                            </w:rPr>
                          </w:pP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instrText xml:space="preserve"> PAGE </w:instrText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separate"/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t>34</w:t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3C941" id="_x0000_t202" coordsize="21600,21600" o:spt="202" path="m,l,21600r21600,l21600,xe">
              <v:stroke joinstyle="miter"/>
              <v:path gradientshapeok="t" o:connecttype="rect"/>
            </v:shapetype>
            <v:shape id="Ramka2" o:spid="_x0000_s1026" type="#_x0000_t202" style="position:absolute;left:0;text-align:left;margin-left:432.6pt;margin-top:-5.4pt;width:33.05pt;height:23.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" filled="f" stroked="f">
              <v:textbox inset="0,0,0,0">
                <w:txbxContent>
                  <w:p w14:paraId="54C66D7E" w14:textId="77777777" w:rsidR="00E2106F" w:rsidRPr="00460970" w:rsidRDefault="00E2106F">
                    <w:pPr>
                      <w:pStyle w:val="Stopka"/>
                      <w:rPr>
                        <w:sz w:val="16"/>
                        <w:szCs w:val="14"/>
                      </w:rPr>
                    </w:pP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begin"/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instrText xml:space="preserve"> PAGE </w:instrText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separate"/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t>34</w:t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944F" w14:textId="77777777" w:rsidR="00312E15" w:rsidRDefault="00312E1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B29738" w14:textId="77777777" w:rsidR="00312E15" w:rsidRDefault="00312E15">
      <w:pPr>
        <w:spacing w:after="0" w:line="240" w:lineRule="auto"/>
      </w:pPr>
      <w:r>
        <w:continuationSeparator/>
      </w:r>
    </w:p>
  </w:footnote>
  <w:footnote w:id="1">
    <w:p w14:paraId="5C5DA9CB" w14:textId="3C8C5D86" w:rsidR="00BB6D65" w:rsidRPr="00BB6D65" w:rsidRDefault="00BB6D65">
      <w:pPr>
        <w:pStyle w:val="Tekstprzypisudolnego"/>
        <w:rPr>
          <w:rFonts w:ascii="Calibri" w:hAnsi="Calibri" w:cs="Calibri"/>
        </w:rPr>
      </w:pPr>
      <w:r w:rsidRPr="00BB6D65">
        <w:rPr>
          <w:rStyle w:val="Odwoanieprzypisudolnego"/>
          <w:rFonts w:ascii="Calibri" w:hAnsi="Calibri" w:cs="Calibri"/>
        </w:rPr>
        <w:footnoteRef/>
      </w:r>
      <w:r w:rsidRPr="00BB6D65">
        <w:rPr>
          <w:rFonts w:ascii="Calibri" w:hAnsi="Calibri" w:cs="Calibri"/>
        </w:rPr>
        <w:t xml:space="preserve"> Wykonawcy mogą dostosować treść niniejszego oświadczenia do formy składanej przez Wykonawcę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EC66A" w14:textId="77777777" w:rsidR="00E2106F" w:rsidRDefault="00E2106F" w:rsidP="00A14634">
    <w:pPr>
      <w:pStyle w:val="Nagwek"/>
      <w:ind w:left="0"/>
    </w:pPr>
  </w:p>
  <w:p w14:paraId="52AD0C0B" w14:textId="33AC4BBA" w:rsidR="00E2106F" w:rsidRDefault="0060036C" w:rsidP="0069453E">
    <w:pPr>
      <w:spacing w:line="259" w:lineRule="auto"/>
    </w:pPr>
    <w:r>
      <w:rPr>
        <w:noProof/>
      </w:rPr>
      <w:drawing>
        <wp:inline distT="0" distB="0" distL="0" distR="0" wp14:anchorId="620D6241" wp14:editId="367F3BDE">
          <wp:extent cx="5909945" cy="506095"/>
          <wp:effectExtent l="0" t="0" r="0" b="0"/>
          <wp:docPr id="78653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6535499" name="Obraz 7865354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9945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E47025F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9EE6549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3" w15:restartNumberingAfterBreak="0">
    <w:nsid w:val="00000004"/>
    <w:multiLevelType w:val="multilevel"/>
    <w:tmpl w:val="BB5E818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</w:abstractNum>
  <w:abstractNum w:abstractNumId="6" w15:restartNumberingAfterBreak="0">
    <w:nsid w:val="00DC2572"/>
    <w:multiLevelType w:val="multilevel"/>
    <w:tmpl w:val="6B12EC4E"/>
    <w:styleLink w:val="WW8Num3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19E266B"/>
    <w:multiLevelType w:val="multilevel"/>
    <w:tmpl w:val="408E127E"/>
    <w:lvl w:ilvl="0">
      <w:start w:val="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A12154"/>
    <w:multiLevelType w:val="multilevel"/>
    <w:tmpl w:val="BB9E45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022B5E9B"/>
    <w:multiLevelType w:val="hybridMultilevel"/>
    <w:tmpl w:val="DC426794"/>
    <w:lvl w:ilvl="0" w:tplc="4AC03E20">
      <w:numFmt w:val="bullet"/>
      <w:lvlText w:val="•"/>
      <w:lvlJc w:val="left"/>
      <w:pPr>
        <w:ind w:left="1146" w:hanging="720"/>
      </w:pPr>
      <w:rPr>
        <w:rFonts w:ascii="Calibri" w:eastAsia="SimSu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02DB33E4"/>
    <w:multiLevelType w:val="multilevel"/>
    <w:tmpl w:val="CCFC6838"/>
    <w:styleLink w:val="WW8Num5"/>
    <w:lvl w:ilvl="0">
      <w:start w:val="1"/>
      <w:numFmt w:val="upperLetter"/>
      <w:lvlText w:val="%1."/>
      <w:lvlJc w:val="left"/>
      <w:pPr>
        <w:ind w:left="397" w:hanging="397"/>
      </w:pPr>
      <w:rPr>
        <w:rFonts w:ascii="Tahoma" w:hAnsi="Tahoma" w:cs="Tahoma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FB5237"/>
    <w:multiLevelType w:val="hybridMultilevel"/>
    <w:tmpl w:val="5F720C28"/>
    <w:lvl w:ilvl="0" w:tplc="D4B6DE72">
      <w:start w:val="1"/>
      <w:numFmt w:val="decimal"/>
      <w:lvlText w:val="%1."/>
      <w:lvlJc w:val="left"/>
      <w:pPr>
        <w:ind w:left="180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4CF1BB4"/>
    <w:multiLevelType w:val="hybridMultilevel"/>
    <w:tmpl w:val="D8FCCD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76AA2"/>
    <w:multiLevelType w:val="hybridMultilevel"/>
    <w:tmpl w:val="4B9860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DF0830"/>
    <w:multiLevelType w:val="hybridMultilevel"/>
    <w:tmpl w:val="A2563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F96F77"/>
    <w:multiLevelType w:val="hybridMultilevel"/>
    <w:tmpl w:val="D5CEC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F7005F"/>
    <w:multiLevelType w:val="hybridMultilevel"/>
    <w:tmpl w:val="E97CE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340C1F"/>
    <w:multiLevelType w:val="multilevel"/>
    <w:tmpl w:val="73B09436"/>
    <w:styleLink w:val="WW8Num2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19" w15:restartNumberingAfterBreak="0">
    <w:nsid w:val="0AC83EE1"/>
    <w:multiLevelType w:val="hybridMultilevel"/>
    <w:tmpl w:val="C116DB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3D3FDF"/>
    <w:multiLevelType w:val="hybridMultilevel"/>
    <w:tmpl w:val="01569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645F3"/>
    <w:multiLevelType w:val="hybridMultilevel"/>
    <w:tmpl w:val="9F282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4B40C2"/>
    <w:multiLevelType w:val="hybridMultilevel"/>
    <w:tmpl w:val="3126F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3419D4"/>
    <w:multiLevelType w:val="multilevel"/>
    <w:tmpl w:val="3D7C44BC"/>
    <w:styleLink w:val="WWNum4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15812C87"/>
    <w:multiLevelType w:val="hybridMultilevel"/>
    <w:tmpl w:val="C346057A"/>
    <w:styleLink w:val="Zaimportowanystyl84"/>
    <w:lvl w:ilvl="0" w:tplc="74C2CF20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5" w:hanging="1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0A0D9AE">
      <w:start w:val="1"/>
      <w:numFmt w:val="lowerLetter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777" w:hanging="4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572FE1C">
      <w:start w:val="1"/>
      <w:numFmt w:val="lowerRoman"/>
      <w:lvlText w:val="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1394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25A1820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097" w:hanging="4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4A201C8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806" w:hanging="4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35A1430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3521" w:hanging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E2EB6A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24" w:hanging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3B22940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933" w:hanging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68EDB2E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8564"/>
        </w:tabs>
        <w:ind w:left="5648" w:hanging="3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6" w15:restartNumberingAfterBreak="0">
    <w:nsid w:val="15FA4F1C"/>
    <w:multiLevelType w:val="multilevel"/>
    <w:tmpl w:val="5C361FA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178A3263"/>
    <w:multiLevelType w:val="multilevel"/>
    <w:tmpl w:val="7BD0763C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1B9E37F3"/>
    <w:multiLevelType w:val="hybridMultilevel"/>
    <w:tmpl w:val="68AAC3F6"/>
    <w:styleLink w:val="Zaimportowanystyl86"/>
    <w:lvl w:ilvl="0" w:tplc="520C21CC">
      <w:start w:val="1"/>
      <w:numFmt w:val="lowerLetter"/>
      <w:lvlText w:val="%1)"/>
      <w:lvlJc w:val="left"/>
      <w:pPr>
        <w:tabs>
          <w:tab w:val="num" w:pos="1416"/>
        </w:tabs>
        <w:ind w:left="851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4AF29C">
      <w:start w:val="1"/>
      <w:numFmt w:val="lowerLetter"/>
      <w:lvlText w:val="%2."/>
      <w:lvlJc w:val="left"/>
      <w:pPr>
        <w:tabs>
          <w:tab w:val="num" w:pos="2136"/>
        </w:tabs>
        <w:ind w:left="1571" w:hanging="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53C21AE">
      <w:start w:val="1"/>
      <w:numFmt w:val="lowerRoman"/>
      <w:lvlText w:val="%3."/>
      <w:lvlJc w:val="left"/>
      <w:pPr>
        <w:tabs>
          <w:tab w:val="num" w:pos="2856"/>
        </w:tabs>
        <w:ind w:left="2291" w:firstLine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0C0B2CC">
      <w:start w:val="1"/>
      <w:numFmt w:val="decimal"/>
      <w:lvlText w:val="%4."/>
      <w:lvlJc w:val="left"/>
      <w:pPr>
        <w:tabs>
          <w:tab w:val="num" w:pos="3576"/>
        </w:tabs>
        <w:ind w:left="3011" w:hanging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3482CB8">
      <w:start w:val="1"/>
      <w:numFmt w:val="lowerLetter"/>
      <w:lvlText w:val="%5."/>
      <w:lvlJc w:val="left"/>
      <w:pPr>
        <w:tabs>
          <w:tab w:val="num" w:pos="4296"/>
        </w:tabs>
        <w:ind w:left="3731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AE8B93E">
      <w:start w:val="1"/>
      <w:numFmt w:val="lowerRoman"/>
      <w:lvlText w:val="%6."/>
      <w:lvlJc w:val="left"/>
      <w:pPr>
        <w:tabs>
          <w:tab w:val="num" w:pos="5016"/>
        </w:tabs>
        <w:ind w:left="4451" w:firstLine="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6AA88">
      <w:start w:val="1"/>
      <w:numFmt w:val="decimal"/>
      <w:lvlText w:val="%7."/>
      <w:lvlJc w:val="left"/>
      <w:pPr>
        <w:tabs>
          <w:tab w:val="num" w:pos="5736"/>
        </w:tabs>
        <w:ind w:left="5171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6BE9F06">
      <w:start w:val="1"/>
      <w:numFmt w:val="lowerLetter"/>
      <w:lvlText w:val="%8."/>
      <w:lvlJc w:val="left"/>
      <w:pPr>
        <w:tabs>
          <w:tab w:val="num" w:pos="6456"/>
        </w:tabs>
        <w:ind w:left="5891" w:firstLine="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E863CA2">
      <w:start w:val="1"/>
      <w:numFmt w:val="lowerRoman"/>
      <w:lvlText w:val="%9."/>
      <w:lvlJc w:val="left"/>
      <w:pPr>
        <w:tabs>
          <w:tab w:val="num" w:pos="7176"/>
        </w:tabs>
        <w:ind w:left="6611" w:firstLine="1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1" w15:restartNumberingAfterBreak="0">
    <w:nsid w:val="1C411528"/>
    <w:multiLevelType w:val="multilevel"/>
    <w:tmpl w:val="A80A35E0"/>
    <w:styleLink w:val="WW8Num8"/>
    <w:lvl w:ilvl="0">
      <w:numFmt w:val="bullet"/>
      <w:lvlText w:val="-"/>
      <w:lvlJc w:val="left"/>
      <w:pPr>
        <w:ind w:left="631" w:hanging="930"/>
      </w:pPr>
      <w:rPr>
        <w:rFonts w:ascii="Times New Roman" w:hAnsi="Times New Roman" w:cs="Calibri"/>
      </w:rPr>
    </w:lvl>
    <w:lvl w:ilvl="1">
      <w:start w:val="1"/>
      <w:numFmt w:val="decimal"/>
      <w:lvlText w:val="%2."/>
      <w:lvlJc w:val="left"/>
      <w:pPr>
        <w:ind w:left="299" w:firstLine="0"/>
      </w:pPr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  <w:rPr>
        <w:rFonts w:ascii="Calibri" w:hAnsi="Calibri" w:cs="Calibri"/>
      </w:rPr>
    </w:lvl>
    <w:lvl w:ilvl="4">
      <w:start w:val="1"/>
      <w:numFmt w:val="lowerLetter"/>
      <w:lvlText w:val="%5)"/>
      <w:lvlJc w:val="left"/>
      <w:pPr>
        <w:ind w:left="299" w:firstLine="709"/>
      </w:pPr>
      <w:rPr>
        <w:rFonts w:ascii="Calibri" w:hAnsi="Calibri" w:cs="Calibri"/>
      </w:rPr>
    </w:lvl>
    <w:lvl w:ilvl="5">
      <w:start w:val="1"/>
      <w:numFmt w:val="lowerRoman"/>
      <w:lvlText w:val="%6."/>
      <w:lvlJc w:val="left"/>
      <w:pPr>
        <w:ind w:left="1418" w:hanging="709"/>
      </w:pPr>
      <w:rPr>
        <w:rFonts w:ascii="Calibri" w:hAnsi="Calibri" w:cs="Calibri"/>
      </w:rPr>
    </w:lvl>
    <w:lvl w:ilvl="6">
      <w:start w:val="1"/>
      <w:numFmt w:val="lowerRoman"/>
      <w:lvlText w:val="%7."/>
      <w:lvlJc w:val="left"/>
      <w:pPr>
        <w:ind w:left="1418" w:hanging="709"/>
      </w:pPr>
      <w:rPr>
        <w:rFonts w:ascii="Calibri" w:hAnsi="Calibri" w:cs="Calibri"/>
      </w:rPr>
    </w:lvl>
    <w:lvl w:ilvl="7">
      <w:start w:val="1"/>
      <w:numFmt w:val="lowerRoman"/>
      <w:lvlText w:val="%8."/>
      <w:lvlJc w:val="left"/>
      <w:pPr>
        <w:ind w:left="1418" w:hanging="709"/>
      </w:pPr>
      <w:rPr>
        <w:rFonts w:ascii="Calibri" w:hAnsi="Calibri" w:cs="Calibri"/>
      </w:rPr>
    </w:lvl>
    <w:lvl w:ilvl="8">
      <w:start w:val="1"/>
      <w:numFmt w:val="lowerRoman"/>
      <w:lvlText w:val="%9."/>
      <w:lvlJc w:val="left"/>
      <w:pPr>
        <w:ind w:left="1418" w:hanging="709"/>
      </w:pPr>
      <w:rPr>
        <w:rFonts w:ascii="Calibri" w:hAnsi="Calibri" w:cs="Calibri"/>
      </w:rPr>
    </w:lvl>
  </w:abstractNum>
  <w:abstractNum w:abstractNumId="3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20546E"/>
    <w:multiLevelType w:val="hybridMultilevel"/>
    <w:tmpl w:val="7B32D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8F2BDF"/>
    <w:multiLevelType w:val="multilevel"/>
    <w:tmpl w:val="733E73A2"/>
    <w:styleLink w:val="WW8Num3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35" w15:restartNumberingAfterBreak="0">
    <w:nsid w:val="25822334"/>
    <w:multiLevelType w:val="hybridMultilevel"/>
    <w:tmpl w:val="49C6C1D6"/>
    <w:lvl w:ilvl="0" w:tplc="D4427072">
      <w:start w:val="1"/>
      <w:numFmt w:val="bullet"/>
      <w:lvlText w:val=""/>
      <w:lvlJc w:val="left"/>
      <w:pPr>
        <w:ind w:left="1140" w:hanging="360"/>
      </w:pPr>
      <w:rPr>
        <w:rFonts w:ascii="Symbol" w:eastAsia="SimSun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269B5401"/>
    <w:multiLevelType w:val="hybridMultilevel"/>
    <w:tmpl w:val="7D2A5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04788B"/>
    <w:multiLevelType w:val="hybridMultilevel"/>
    <w:tmpl w:val="0A14D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243B13"/>
    <w:multiLevelType w:val="hybridMultilevel"/>
    <w:tmpl w:val="B4105922"/>
    <w:lvl w:ilvl="0" w:tplc="D1F2C3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9C656C6"/>
    <w:multiLevelType w:val="hybridMultilevel"/>
    <w:tmpl w:val="33580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AB68AF"/>
    <w:multiLevelType w:val="hybridMultilevel"/>
    <w:tmpl w:val="BD006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5A360A"/>
    <w:multiLevelType w:val="multilevel"/>
    <w:tmpl w:val="B31258E2"/>
    <w:styleLink w:val="WW8Num111"/>
    <w:lvl w:ilvl="0">
      <w:numFmt w:val="bullet"/>
      <w:lvlText w:val="−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42" w15:restartNumberingAfterBreak="0">
    <w:nsid w:val="2C73662E"/>
    <w:multiLevelType w:val="multilevel"/>
    <w:tmpl w:val="A364C772"/>
    <w:styleLink w:val="WW8Num431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2D403931"/>
    <w:multiLevelType w:val="hybridMultilevel"/>
    <w:tmpl w:val="6D12C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4" w15:restartNumberingAfterBreak="0">
    <w:nsid w:val="2E9265F5"/>
    <w:multiLevelType w:val="multilevel"/>
    <w:tmpl w:val="694C277C"/>
    <w:styleLink w:val="WW8Num1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45" w15:restartNumberingAfterBreak="0">
    <w:nsid w:val="305748A2"/>
    <w:multiLevelType w:val="multilevel"/>
    <w:tmpl w:val="68784F32"/>
    <w:styleLink w:val="WWNum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305B442E"/>
    <w:multiLevelType w:val="hybridMultilevel"/>
    <w:tmpl w:val="167AA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6953024"/>
    <w:multiLevelType w:val="multilevel"/>
    <w:tmpl w:val="A8206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5."/>
      <w:lvlJc w:val="left"/>
      <w:pPr>
        <w:ind w:left="720" w:hanging="36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9" w15:restartNumberingAfterBreak="0">
    <w:nsid w:val="37F20EC2"/>
    <w:multiLevelType w:val="multilevel"/>
    <w:tmpl w:val="A57AB0C2"/>
    <w:styleLink w:val="WW8Num261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801B97"/>
    <w:multiLevelType w:val="hybridMultilevel"/>
    <w:tmpl w:val="0840BFB2"/>
    <w:lvl w:ilvl="0" w:tplc="AE5695B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027973"/>
    <w:multiLevelType w:val="hybridMultilevel"/>
    <w:tmpl w:val="D34A683C"/>
    <w:lvl w:ilvl="0" w:tplc="D8F27B4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0704BE2"/>
    <w:multiLevelType w:val="multilevel"/>
    <w:tmpl w:val="C322A788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Calibri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 w15:restartNumberingAfterBreak="0">
    <w:nsid w:val="41692C3F"/>
    <w:multiLevelType w:val="hybridMultilevel"/>
    <w:tmpl w:val="A20E8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2009AC"/>
    <w:multiLevelType w:val="multilevel"/>
    <w:tmpl w:val="839A2B50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937CAC"/>
    <w:multiLevelType w:val="multilevel"/>
    <w:tmpl w:val="45A2C5F8"/>
    <w:styleLink w:val="WW8Num4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59" w15:restartNumberingAfterBreak="0">
    <w:nsid w:val="4B9F612A"/>
    <w:multiLevelType w:val="multilevel"/>
    <w:tmpl w:val="7C042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4DE35505"/>
    <w:multiLevelType w:val="hybridMultilevel"/>
    <w:tmpl w:val="5840F520"/>
    <w:lvl w:ilvl="0" w:tplc="4F222C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E0009"/>
    <w:multiLevelType w:val="hybridMultilevel"/>
    <w:tmpl w:val="33326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B05F50"/>
    <w:multiLevelType w:val="hybridMultilevel"/>
    <w:tmpl w:val="26586ADC"/>
    <w:lvl w:ilvl="0" w:tplc="8A9613FC">
      <w:start w:val="253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B1413D"/>
    <w:multiLevelType w:val="hybridMultilevel"/>
    <w:tmpl w:val="27F08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4731D9"/>
    <w:multiLevelType w:val="hybridMultilevel"/>
    <w:tmpl w:val="4024F1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5543F6F"/>
    <w:multiLevelType w:val="multilevel"/>
    <w:tmpl w:val="8DEE5A58"/>
    <w:styleLink w:val="WW8Num43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6" w15:restartNumberingAfterBreak="0">
    <w:nsid w:val="55875EF0"/>
    <w:multiLevelType w:val="multilevel"/>
    <w:tmpl w:val="B84492DA"/>
    <w:styleLink w:val="WW8Num151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7" w15:restartNumberingAfterBreak="0">
    <w:nsid w:val="56F23EC5"/>
    <w:multiLevelType w:val="hybridMultilevel"/>
    <w:tmpl w:val="AFD861AA"/>
    <w:lvl w:ilvl="0" w:tplc="7FDA35D6">
      <w:start w:val="1"/>
      <w:numFmt w:val="decimal"/>
      <w:pStyle w:val="TEKSTRII"/>
      <w:lvlText w:val="%1."/>
      <w:lvlJc w:val="left"/>
      <w:pPr>
        <w:tabs>
          <w:tab w:val="num" w:pos="2007"/>
        </w:tabs>
        <w:ind w:left="2007" w:hanging="567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8" w15:restartNumberingAfterBreak="0">
    <w:nsid w:val="5AD86617"/>
    <w:multiLevelType w:val="hybridMultilevel"/>
    <w:tmpl w:val="B8AC2A6E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EC6816"/>
    <w:multiLevelType w:val="multilevel"/>
    <w:tmpl w:val="C08AEF4C"/>
    <w:styleLink w:val="WW8Num15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0" w15:restartNumberingAfterBreak="0">
    <w:nsid w:val="5B0F263E"/>
    <w:multiLevelType w:val="multilevel"/>
    <w:tmpl w:val="9EC0AF52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5B3F5245"/>
    <w:multiLevelType w:val="hybridMultilevel"/>
    <w:tmpl w:val="D4E63E10"/>
    <w:lvl w:ilvl="0" w:tplc="7112441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2412F6"/>
    <w:multiLevelType w:val="multilevel"/>
    <w:tmpl w:val="4670C470"/>
    <w:styleLink w:val="WW8Num2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3" w15:restartNumberingAfterBreak="0">
    <w:nsid w:val="5C94598B"/>
    <w:multiLevelType w:val="hybridMultilevel"/>
    <w:tmpl w:val="7630746E"/>
    <w:lvl w:ilvl="0" w:tplc="3202BFA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095A18"/>
    <w:multiLevelType w:val="multilevel"/>
    <w:tmpl w:val="2A7E6904"/>
    <w:lvl w:ilvl="0">
      <w:start w:val="1"/>
      <w:numFmt w:val="decimal"/>
      <w:lvlText w:val="%1."/>
      <w:lvlJc w:val="left"/>
      <w:pPr>
        <w:ind w:left="726" w:hanging="363"/>
      </w:pPr>
      <w:rPr>
        <w:rFonts w:ascii="Calibri" w:hAnsi="Calibri" w:cs="Calibri" w:hint="default"/>
        <w:b w:val="0"/>
        <w:bCs w:val="0"/>
        <w:color w:val="000000"/>
        <w:sz w:val="20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NewRomanPSMT" w:hAnsi="Arial" w:cs="Arial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 w:cs="Calibri" w:hint="default"/>
        <w:b w:val="0"/>
        <w:bCs w:val="0"/>
        <w:sz w:val="22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0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C80A01"/>
    <w:multiLevelType w:val="multilevel"/>
    <w:tmpl w:val="13A4FC48"/>
    <w:styleLink w:val="WWNum2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22E4A86"/>
    <w:multiLevelType w:val="multilevel"/>
    <w:tmpl w:val="B4387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6."/>
      <w:lvlJc w:val="left"/>
      <w:pPr>
        <w:ind w:left="720" w:hanging="36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8" w15:restartNumberingAfterBreak="0">
    <w:nsid w:val="63503E8A"/>
    <w:multiLevelType w:val="hybridMultilevel"/>
    <w:tmpl w:val="9B5E0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C36C49"/>
    <w:multiLevelType w:val="hybridMultilevel"/>
    <w:tmpl w:val="E564EAB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6447422F"/>
    <w:multiLevelType w:val="hybridMultilevel"/>
    <w:tmpl w:val="D5DE24DA"/>
    <w:lvl w:ilvl="0" w:tplc="056C5A12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6B7D95"/>
    <w:multiLevelType w:val="multilevel"/>
    <w:tmpl w:val="BDCA5E1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84" w15:restartNumberingAfterBreak="0">
    <w:nsid w:val="658A3113"/>
    <w:multiLevelType w:val="multilevel"/>
    <w:tmpl w:val="A1D291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7F4B52"/>
    <w:multiLevelType w:val="hybridMultilevel"/>
    <w:tmpl w:val="E564EAB8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6A981C6F"/>
    <w:multiLevelType w:val="hybridMultilevel"/>
    <w:tmpl w:val="F7B43ABA"/>
    <w:styleLink w:val="Zaimportowanystyl14"/>
    <w:lvl w:ilvl="0" w:tplc="55B45BB4">
      <w:start w:val="1"/>
      <w:numFmt w:val="decimal"/>
      <w:lvlText w:val="%1."/>
      <w:lvlJc w:val="left"/>
      <w:pPr>
        <w:ind w:left="217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03288DE">
      <w:start w:val="1"/>
      <w:numFmt w:val="decimal"/>
      <w:lvlText w:val="%2."/>
      <w:lvlJc w:val="left"/>
      <w:pPr>
        <w:ind w:left="426" w:hanging="426"/>
      </w:pPr>
      <w:rPr>
        <w:rFonts w:ascii="Times New Roman" w:eastAsia="Arial Unicode MS" w:hAnsi="Times New Roman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7A2016">
      <w:start w:val="1"/>
      <w:numFmt w:val="decimal"/>
      <w:lvlText w:val="%3."/>
      <w:lvlJc w:val="left"/>
      <w:pPr>
        <w:ind w:left="709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A5FE0">
      <w:start w:val="1"/>
      <w:numFmt w:val="decimal"/>
      <w:lvlText w:val="%4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82F80C">
      <w:start w:val="1"/>
      <w:numFmt w:val="decimal"/>
      <w:lvlText w:val="%5."/>
      <w:lvlJc w:val="left"/>
      <w:pPr>
        <w:ind w:left="127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F04538">
      <w:start w:val="1"/>
      <w:numFmt w:val="decimal"/>
      <w:lvlText w:val="%6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8060DA">
      <w:start w:val="1"/>
      <w:numFmt w:val="decimal"/>
      <w:lvlText w:val="%7."/>
      <w:lvlJc w:val="left"/>
      <w:pPr>
        <w:ind w:left="184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300F04">
      <w:start w:val="1"/>
      <w:numFmt w:val="decimal"/>
      <w:lvlText w:val="%8."/>
      <w:lvlJc w:val="left"/>
      <w:pPr>
        <w:ind w:left="212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A6BCD4">
      <w:start w:val="1"/>
      <w:numFmt w:val="decimal"/>
      <w:lvlText w:val="%9."/>
      <w:lvlJc w:val="left"/>
      <w:pPr>
        <w:ind w:left="24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651DF1"/>
    <w:multiLevelType w:val="hybridMultilevel"/>
    <w:tmpl w:val="A85688AA"/>
    <w:styleLink w:val="Zaimportowanystyl85"/>
    <w:lvl w:ilvl="0" w:tplc="6EC4B142">
      <w:start w:val="1"/>
      <w:numFmt w:val="lowerLetter"/>
      <w:lvlText w:val="%1)"/>
      <w:lvlJc w:val="left"/>
      <w:pPr>
        <w:tabs>
          <w:tab w:val="left" w:pos="851"/>
          <w:tab w:val="num" w:pos="1416"/>
        </w:tabs>
        <w:ind w:left="851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6A42608">
      <w:start w:val="1"/>
      <w:numFmt w:val="lowerLetter"/>
      <w:lvlText w:val="%2."/>
      <w:lvlJc w:val="left"/>
      <w:pPr>
        <w:tabs>
          <w:tab w:val="left" w:pos="851"/>
          <w:tab w:val="num" w:pos="2136"/>
        </w:tabs>
        <w:ind w:left="1571" w:hanging="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AB4F702">
      <w:start w:val="1"/>
      <w:numFmt w:val="lowerRoman"/>
      <w:lvlText w:val="%3."/>
      <w:lvlJc w:val="left"/>
      <w:pPr>
        <w:tabs>
          <w:tab w:val="left" w:pos="851"/>
          <w:tab w:val="num" w:pos="2856"/>
        </w:tabs>
        <w:ind w:left="2291" w:firstLine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EAAC504">
      <w:start w:val="1"/>
      <w:numFmt w:val="decimal"/>
      <w:lvlText w:val="%4."/>
      <w:lvlJc w:val="left"/>
      <w:pPr>
        <w:tabs>
          <w:tab w:val="left" w:pos="851"/>
          <w:tab w:val="num" w:pos="3576"/>
        </w:tabs>
        <w:ind w:left="3011" w:hanging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0F4AE0E">
      <w:start w:val="1"/>
      <w:numFmt w:val="lowerLetter"/>
      <w:lvlText w:val="%5."/>
      <w:lvlJc w:val="left"/>
      <w:pPr>
        <w:tabs>
          <w:tab w:val="left" w:pos="851"/>
          <w:tab w:val="num" w:pos="4296"/>
        </w:tabs>
        <w:ind w:left="3731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EFA8388">
      <w:start w:val="1"/>
      <w:numFmt w:val="lowerRoman"/>
      <w:lvlText w:val="%6."/>
      <w:lvlJc w:val="left"/>
      <w:pPr>
        <w:tabs>
          <w:tab w:val="left" w:pos="851"/>
          <w:tab w:val="num" w:pos="5016"/>
        </w:tabs>
        <w:ind w:left="4451" w:firstLine="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3D021CA">
      <w:start w:val="1"/>
      <w:numFmt w:val="decimal"/>
      <w:lvlText w:val="%7."/>
      <w:lvlJc w:val="left"/>
      <w:pPr>
        <w:tabs>
          <w:tab w:val="left" w:pos="851"/>
          <w:tab w:val="num" w:pos="5736"/>
        </w:tabs>
        <w:ind w:left="5171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2480CC2">
      <w:start w:val="1"/>
      <w:numFmt w:val="lowerLetter"/>
      <w:lvlText w:val="%8."/>
      <w:lvlJc w:val="left"/>
      <w:pPr>
        <w:tabs>
          <w:tab w:val="left" w:pos="851"/>
          <w:tab w:val="num" w:pos="6456"/>
        </w:tabs>
        <w:ind w:left="5891" w:firstLine="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03A1B9C">
      <w:start w:val="1"/>
      <w:numFmt w:val="lowerRoman"/>
      <w:lvlText w:val="%9."/>
      <w:lvlJc w:val="left"/>
      <w:pPr>
        <w:tabs>
          <w:tab w:val="left" w:pos="851"/>
          <w:tab w:val="num" w:pos="7176"/>
        </w:tabs>
        <w:ind w:left="6611" w:firstLine="1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9" w15:restartNumberingAfterBreak="0">
    <w:nsid w:val="73CD514C"/>
    <w:multiLevelType w:val="hybridMultilevel"/>
    <w:tmpl w:val="3E06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614419E"/>
    <w:multiLevelType w:val="hybridMultilevel"/>
    <w:tmpl w:val="0002B21A"/>
    <w:styleLink w:val="Zaimportowanystyl19"/>
    <w:lvl w:ilvl="0" w:tplc="24265138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B6BBC8">
      <w:start w:val="1"/>
      <w:numFmt w:val="lowerLetter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679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74E7DC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1394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5C3B68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09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B82D94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806" w:hanging="3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76F0DC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3521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80017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24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AE260C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933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73C60E8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5648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76D77344"/>
    <w:multiLevelType w:val="multilevel"/>
    <w:tmpl w:val="91866622"/>
    <w:styleLink w:val="WW8Num11"/>
    <w:lvl w:ilvl="0">
      <w:numFmt w:val="bullet"/>
      <w:lvlText w:val="−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92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A3211F"/>
    <w:multiLevelType w:val="multilevel"/>
    <w:tmpl w:val="3B36ED7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1C5593"/>
    <w:multiLevelType w:val="hybridMultilevel"/>
    <w:tmpl w:val="D5DE24DA"/>
    <w:lvl w:ilvl="0" w:tplc="FFFFFFFF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540090">
    <w:abstractNumId w:val="45"/>
  </w:num>
  <w:num w:numId="2" w16cid:durableId="1746144261">
    <w:abstractNumId w:val="76"/>
  </w:num>
  <w:num w:numId="3" w16cid:durableId="67659424">
    <w:abstractNumId w:val="8"/>
  </w:num>
  <w:num w:numId="4" w16cid:durableId="926495466">
    <w:abstractNumId w:val="24"/>
  </w:num>
  <w:num w:numId="5" w16cid:durableId="334846781">
    <w:abstractNumId w:val="26"/>
  </w:num>
  <w:num w:numId="6" w16cid:durableId="268901877">
    <w:abstractNumId w:val="57"/>
  </w:num>
  <w:num w:numId="7" w16cid:durableId="964391034">
    <w:abstractNumId w:val="6"/>
  </w:num>
  <w:num w:numId="8" w16cid:durableId="629943599">
    <w:abstractNumId w:val="10"/>
  </w:num>
  <w:num w:numId="9" w16cid:durableId="781920460">
    <w:abstractNumId w:val="72"/>
  </w:num>
  <w:num w:numId="10" w16cid:durableId="564031004">
    <w:abstractNumId w:val="69"/>
  </w:num>
  <w:num w:numId="11" w16cid:durableId="2023898975">
    <w:abstractNumId w:val="91"/>
  </w:num>
  <w:num w:numId="12" w16cid:durableId="1377193772">
    <w:abstractNumId w:val="65"/>
  </w:num>
  <w:num w:numId="13" w16cid:durableId="386295441">
    <w:abstractNumId w:val="31"/>
  </w:num>
  <w:num w:numId="14" w16cid:durableId="1843742783">
    <w:abstractNumId w:val="44"/>
  </w:num>
  <w:num w:numId="15" w16cid:durableId="1586109452">
    <w:abstractNumId w:val="18"/>
  </w:num>
  <w:num w:numId="16" w16cid:durableId="670255275">
    <w:abstractNumId w:val="34"/>
  </w:num>
  <w:num w:numId="17" w16cid:durableId="1338536891">
    <w:abstractNumId w:val="58"/>
  </w:num>
  <w:num w:numId="18" w16cid:durableId="1146161921">
    <w:abstractNumId w:val="49"/>
  </w:num>
  <w:num w:numId="19" w16cid:durableId="916287838">
    <w:abstractNumId w:val="66"/>
  </w:num>
  <w:num w:numId="20" w16cid:durableId="1511530531">
    <w:abstractNumId w:val="41"/>
  </w:num>
  <w:num w:numId="21" w16cid:durableId="273707967">
    <w:abstractNumId w:val="42"/>
  </w:num>
  <w:num w:numId="22" w16cid:durableId="1858614569">
    <w:abstractNumId w:val="45"/>
    <w:lvlOverride w:ilvl="0">
      <w:startOverride w:val="1"/>
    </w:lvlOverride>
  </w:num>
  <w:num w:numId="23" w16cid:durableId="866141873">
    <w:abstractNumId w:val="7"/>
  </w:num>
  <w:num w:numId="24" w16cid:durableId="1630042047">
    <w:abstractNumId w:val="93"/>
  </w:num>
  <w:num w:numId="25" w16cid:durableId="866023454">
    <w:abstractNumId w:val="54"/>
  </w:num>
  <w:num w:numId="26" w16cid:durableId="1896503369">
    <w:abstractNumId w:val="8"/>
    <w:lvlOverride w:ilvl="0">
      <w:startOverride w:val="1"/>
    </w:lvlOverride>
  </w:num>
  <w:num w:numId="27" w16cid:durableId="769813283">
    <w:abstractNumId w:val="24"/>
    <w:lvlOverride w:ilvl="0">
      <w:startOverride w:val="1"/>
    </w:lvlOverride>
  </w:num>
  <w:num w:numId="28" w16cid:durableId="602416171">
    <w:abstractNumId w:val="84"/>
  </w:num>
  <w:num w:numId="29" w16cid:durableId="382875811">
    <w:abstractNumId w:val="27"/>
  </w:num>
  <w:num w:numId="30" w16cid:durableId="1471706684">
    <w:abstractNumId w:val="10"/>
    <w:lvlOverride w:ilvl="0">
      <w:startOverride w:val="1"/>
    </w:lvlOverride>
  </w:num>
  <w:num w:numId="31" w16cid:durableId="762453277">
    <w:abstractNumId w:val="1"/>
  </w:num>
  <w:num w:numId="32" w16cid:durableId="381952119">
    <w:abstractNumId w:val="67"/>
  </w:num>
  <w:num w:numId="33" w16cid:durableId="1408459683">
    <w:abstractNumId w:val="0"/>
  </w:num>
  <w:num w:numId="34" w16cid:durableId="711657051">
    <w:abstractNumId w:val="86"/>
  </w:num>
  <w:num w:numId="35" w16cid:durableId="1955988178">
    <w:abstractNumId w:val="25"/>
  </w:num>
  <w:num w:numId="36" w16cid:durableId="162206679">
    <w:abstractNumId w:val="30"/>
  </w:num>
  <w:num w:numId="37" w16cid:durableId="1717120705">
    <w:abstractNumId w:val="88"/>
  </w:num>
  <w:num w:numId="38" w16cid:durableId="976763066">
    <w:abstractNumId w:val="90"/>
  </w:num>
  <w:num w:numId="39" w16cid:durableId="212163111">
    <w:abstractNumId w:val="46"/>
  </w:num>
  <w:num w:numId="40" w16cid:durableId="515583318">
    <w:abstractNumId w:val="35"/>
  </w:num>
  <w:num w:numId="41" w16cid:durableId="1815947706">
    <w:abstractNumId w:val="74"/>
  </w:num>
  <w:num w:numId="42" w16cid:durableId="1360207664">
    <w:abstractNumId w:val="36"/>
  </w:num>
  <w:num w:numId="43" w16cid:durableId="1319311154">
    <w:abstractNumId w:val="29"/>
  </w:num>
  <w:num w:numId="44" w16cid:durableId="68969146">
    <w:abstractNumId w:val="47"/>
  </w:num>
  <w:num w:numId="45" w16cid:durableId="1778060974">
    <w:abstractNumId w:val="89"/>
  </w:num>
  <w:num w:numId="46" w16cid:durableId="1796753309">
    <w:abstractNumId w:val="16"/>
  </w:num>
  <w:num w:numId="47" w16cid:durableId="395860852">
    <w:abstractNumId w:val="81"/>
  </w:num>
  <w:num w:numId="48" w16cid:durableId="1784225580">
    <w:abstractNumId w:val="56"/>
  </w:num>
  <w:num w:numId="49" w16cid:durableId="260450377">
    <w:abstractNumId w:val="94"/>
  </w:num>
  <w:num w:numId="50" w16cid:durableId="1795564925">
    <w:abstractNumId w:val="82"/>
  </w:num>
  <w:num w:numId="51" w16cid:durableId="1742294907">
    <w:abstractNumId w:val="60"/>
  </w:num>
  <w:num w:numId="52" w16cid:durableId="2100759195">
    <w:abstractNumId w:val="50"/>
  </w:num>
  <w:num w:numId="53" w16cid:durableId="1959723912">
    <w:abstractNumId w:val="87"/>
  </w:num>
  <w:num w:numId="54" w16cid:durableId="1968076007">
    <w:abstractNumId w:val="32"/>
  </w:num>
  <w:num w:numId="55" w16cid:durableId="1185441722">
    <w:abstractNumId w:val="75"/>
  </w:num>
  <w:num w:numId="56" w16cid:durableId="436367548">
    <w:abstractNumId w:val="21"/>
  </w:num>
  <w:num w:numId="57" w16cid:durableId="11767656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046691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2623712">
    <w:abstractNumId w:val="15"/>
  </w:num>
  <w:num w:numId="60" w16cid:durableId="1352301284">
    <w:abstractNumId w:val="9"/>
  </w:num>
  <w:num w:numId="61" w16cid:durableId="501163962">
    <w:abstractNumId w:val="71"/>
  </w:num>
  <w:num w:numId="62" w16cid:durableId="559445208">
    <w:abstractNumId w:val="43"/>
  </w:num>
  <w:num w:numId="63" w16cid:durableId="960958669">
    <w:abstractNumId w:val="59"/>
  </w:num>
  <w:num w:numId="64" w16cid:durableId="232935934">
    <w:abstractNumId w:val="79"/>
  </w:num>
  <w:num w:numId="65" w16cid:durableId="1291936385">
    <w:abstractNumId w:val="22"/>
  </w:num>
  <w:num w:numId="66" w16cid:durableId="33818393">
    <w:abstractNumId w:val="13"/>
  </w:num>
  <w:num w:numId="67" w16cid:durableId="358894647">
    <w:abstractNumId w:val="19"/>
  </w:num>
  <w:num w:numId="68" w16cid:durableId="1166048845">
    <w:abstractNumId w:val="85"/>
  </w:num>
  <w:num w:numId="69" w16cid:durableId="1485972682">
    <w:abstractNumId w:val="11"/>
  </w:num>
  <w:num w:numId="70" w16cid:durableId="1353653194">
    <w:abstractNumId w:val="61"/>
  </w:num>
  <w:num w:numId="71" w16cid:durableId="101651568">
    <w:abstractNumId w:val="55"/>
  </w:num>
  <w:num w:numId="72" w16cid:durableId="17436480">
    <w:abstractNumId w:val="23"/>
  </w:num>
  <w:num w:numId="73" w16cid:durableId="2055612353">
    <w:abstractNumId w:val="63"/>
  </w:num>
  <w:num w:numId="74" w16cid:durableId="1107850289">
    <w:abstractNumId w:val="62"/>
  </w:num>
  <w:num w:numId="75" w16cid:durableId="257908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0071685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0510039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025143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3441610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331959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9028376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50498717">
    <w:abstractNumId w:val="12"/>
  </w:num>
  <w:num w:numId="83" w16cid:durableId="1811970414">
    <w:abstractNumId w:val="39"/>
  </w:num>
  <w:num w:numId="84" w16cid:durableId="49576110">
    <w:abstractNumId w:val="37"/>
  </w:num>
  <w:num w:numId="85" w16cid:durableId="1699429653">
    <w:abstractNumId w:val="20"/>
  </w:num>
  <w:num w:numId="86" w16cid:durableId="470247683">
    <w:abstractNumId w:val="14"/>
  </w:num>
  <w:num w:numId="87" w16cid:durableId="658926397">
    <w:abstractNumId w:val="40"/>
  </w:num>
  <w:num w:numId="88" w16cid:durableId="713500794">
    <w:abstractNumId w:val="64"/>
  </w:num>
  <w:num w:numId="89" w16cid:durableId="1386101244">
    <w:abstractNumId w:val="33"/>
  </w:num>
  <w:num w:numId="90" w16cid:durableId="1503231588">
    <w:abstractNumId w:val="78"/>
  </w:num>
  <w:num w:numId="91" w16cid:durableId="777214096">
    <w:abstractNumId w:val="70"/>
  </w:num>
  <w:num w:numId="92" w16cid:durableId="600381485">
    <w:abstractNumId w:val="38"/>
  </w:num>
  <w:num w:numId="93" w16cid:durableId="376399164">
    <w:abstractNumId w:val="51"/>
  </w:num>
  <w:num w:numId="94" w16cid:durableId="209733128">
    <w:abstractNumId w:val="73"/>
  </w:num>
  <w:num w:numId="95" w16cid:durableId="1303466828">
    <w:abstractNumId w:val="53"/>
  </w:num>
  <w:num w:numId="96" w16cid:durableId="403918036">
    <w:abstractNumId w:val="68"/>
  </w:num>
  <w:num w:numId="97" w16cid:durableId="959409716">
    <w:abstractNumId w:val="92"/>
  </w:num>
  <w:num w:numId="98" w16cid:durableId="2018076697">
    <w:abstractNumId w:val="28"/>
  </w:num>
  <w:num w:numId="99" w16cid:durableId="2095932387">
    <w:abstractNumId w:val="17"/>
  </w:num>
  <w:num w:numId="100" w16cid:durableId="492574092">
    <w:abstractNumId w:val="48"/>
  </w:num>
  <w:num w:numId="101" w16cid:durableId="1088891271">
    <w:abstractNumId w:val="77"/>
  </w:num>
  <w:num w:numId="102" w16cid:durableId="695883321">
    <w:abstractNumId w:val="80"/>
  </w:num>
  <w:num w:numId="103" w16cid:durableId="766971236">
    <w:abstractNumId w:val="9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6E9"/>
    <w:rsid w:val="00001E6C"/>
    <w:rsid w:val="00016E24"/>
    <w:rsid w:val="00024F4D"/>
    <w:rsid w:val="00056D50"/>
    <w:rsid w:val="00062511"/>
    <w:rsid w:val="000630FC"/>
    <w:rsid w:val="000700D8"/>
    <w:rsid w:val="00090E84"/>
    <w:rsid w:val="000B009F"/>
    <w:rsid w:val="000B188A"/>
    <w:rsid w:val="000C0893"/>
    <w:rsid w:val="000C257F"/>
    <w:rsid w:val="000C2DD9"/>
    <w:rsid w:val="000D0078"/>
    <w:rsid w:val="000D1133"/>
    <w:rsid w:val="000E04E5"/>
    <w:rsid w:val="00105932"/>
    <w:rsid w:val="00120A8D"/>
    <w:rsid w:val="00133D9A"/>
    <w:rsid w:val="0013578A"/>
    <w:rsid w:val="00141384"/>
    <w:rsid w:val="001513E0"/>
    <w:rsid w:val="001A76B9"/>
    <w:rsid w:val="001C131B"/>
    <w:rsid w:val="001C7D65"/>
    <w:rsid w:val="001C7E2E"/>
    <w:rsid w:val="001F3963"/>
    <w:rsid w:val="001F7E73"/>
    <w:rsid w:val="0020326F"/>
    <w:rsid w:val="00204F26"/>
    <w:rsid w:val="0021085D"/>
    <w:rsid w:val="00246A47"/>
    <w:rsid w:val="002600FD"/>
    <w:rsid w:val="00270447"/>
    <w:rsid w:val="00276D61"/>
    <w:rsid w:val="00293FE3"/>
    <w:rsid w:val="002B0AD8"/>
    <w:rsid w:val="002E6B2C"/>
    <w:rsid w:val="00307417"/>
    <w:rsid w:val="00312E15"/>
    <w:rsid w:val="00343FA4"/>
    <w:rsid w:val="00353140"/>
    <w:rsid w:val="0035584B"/>
    <w:rsid w:val="003644F7"/>
    <w:rsid w:val="003704E0"/>
    <w:rsid w:val="00371B93"/>
    <w:rsid w:val="00391792"/>
    <w:rsid w:val="003C2489"/>
    <w:rsid w:val="003C5264"/>
    <w:rsid w:val="003D6913"/>
    <w:rsid w:val="003E1E47"/>
    <w:rsid w:val="003E2795"/>
    <w:rsid w:val="00417B77"/>
    <w:rsid w:val="00427C4E"/>
    <w:rsid w:val="0045052A"/>
    <w:rsid w:val="00455FE0"/>
    <w:rsid w:val="00460970"/>
    <w:rsid w:val="0047436B"/>
    <w:rsid w:val="004A03E7"/>
    <w:rsid w:val="004A25E3"/>
    <w:rsid w:val="004B29E6"/>
    <w:rsid w:val="004B3F6B"/>
    <w:rsid w:val="004C0DDC"/>
    <w:rsid w:val="004E0D7C"/>
    <w:rsid w:val="004E1289"/>
    <w:rsid w:val="004E1B38"/>
    <w:rsid w:val="004F59C8"/>
    <w:rsid w:val="00502BA0"/>
    <w:rsid w:val="00503D36"/>
    <w:rsid w:val="0052316B"/>
    <w:rsid w:val="0052495A"/>
    <w:rsid w:val="00527025"/>
    <w:rsid w:val="00534F91"/>
    <w:rsid w:val="00543ED4"/>
    <w:rsid w:val="0054688B"/>
    <w:rsid w:val="00565C69"/>
    <w:rsid w:val="00575ACF"/>
    <w:rsid w:val="00584C9F"/>
    <w:rsid w:val="005A484F"/>
    <w:rsid w:val="005A560A"/>
    <w:rsid w:val="005A5E5B"/>
    <w:rsid w:val="005B06E9"/>
    <w:rsid w:val="005C536E"/>
    <w:rsid w:val="005C5E39"/>
    <w:rsid w:val="005D623F"/>
    <w:rsid w:val="005E4225"/>
    <w:rsid w:val="005F25A6"/>
    <w:rsid w:val="0060036C"/>
    <w:rsid w:val="00610B23"/>
    <w:rsid w:val="00612F3A"/>
    <w:rsid w:val="00656A3F"/>
    <w:rsid w:val="006606A0"/>
    <w:rsid w:val="00664159"/>
    <w:rsid w:val="00685F79"/>
    <w:rsid w:val="00691E60"/>
    <w:rsid w:val="0069453E"/>
    <w:rsid w:val="0069583E"/>
    <w:rsid w:val="00697060"/>
    <w:rsid w:val="006A5C43"/>
    <w:rsid w:val="006A7FE0"/>
    <w:rsid w:val="006B1A37"/>
    <w:rsid w:val="006B41EA"/>
    <w:rsid w:val="006B6198"/>
    <w:rsid w:val="006B61CA"/>
    <w:rsid w:val="006C1D76"/>
    <w:rsid w:val="006D5D6A"/>
    <w:rsid w:val="006E4F1D"/>
    <w:rsid w:val="006F2DDB"/>
    <w:rsid w:val="006F5798"/>
    <w:rsid w:val="00702FDB"/>
    <w:rsid w:val="00703C7E"/>
    <w:rsid w:val="007424A6"/>
    <w:rsid w:val="00747124"/>
    <w:rsid w:val="00774570"/>
    <w:rsid w:val="007836ED"/>
    <w:rsid w:val="00790900"/>
    <w:rsid w:val="00797283"/>
    <w:rsid w:val="007B6EA7"/>
    <w:rsid w:val="007B72D3"/>
    <w:rsid w:val="007D07C4"/>
    <w:rsid w:val="007E3296"/>
    <w:rsid w:val="007F41C2"/>
    <w:rsid w:val="008017F3"/>
    <w:rsid w:val="008026CF"/>
    <w:rsid w:val="00806BC0"/>
    <w:rsid w:val="0081638C"/>
    <w:rsid w:val="0082416A"/>
    <w:rsid w:val="00825BB0"/>
    <w:rsid w:val="0082741D"/>
    <w:rsid w:val="00846236"/>
    <w:rsid w:val="00861B3B"/>
    <w:rsid w:val="00880873"/>
    <w:rsid w:val="008970E8"/>
    <w:rsid w:val="008A709B"/>
    <w:rsid w:val="008C70F8"/>
    <w:rsid w:val="008D7C5E"/>
    <w:rsid w:val="008E7D9E"/>
    <w:rsid w:val="009022FD"/>
    <w:rsid w:val="00902504"/>
    <w:rsid w:val="00905D43"/>
    <w:rsid w:val="0091772A"/>
    <w:rsid w:val="00920EB4"/>
    <w:rsid w:val="00943266"/>
    <w:rsid w:val="0096437D"/>
    <w:rsid w:val="00992B36"/>
    <w:rsid w:val="009C7BFC"/>
    <w:rsid w:val="009E2C6C"/>
    <w:rsid w:val="009F73FD"/>
    <w:rsid w:val="00A03C5C"/>
    <w:rsid w:val="00A14634"/>
    <w:rsid w:val="00A158E9"/>
    <w:rsid w:val="00A25494"/>
    <w:rsid w:val="00A31064"/>
    <w:rsid w:val="00A43CCA"/>
    <w:rsid w:val="00A47D52"/>
    <w:rsid w:val="00A66D08"/>
    <w:rsid w:val="00A70EFE"/>
    <w:rsid w:val="00A72A8F"/>
    <w:rsid w:val="00A83256"/>
    <w:rsid w:val="00A84081"/>
    <w:rsid w:val="00A87A91"/>
    <w:rsid w:val="00A937F4"/>
    <w:rsid w:val="00A947F2"/>
    <w:rsid w:val="00AA56EC"/>
    <w:rsid w:val="00AA6F5B"/>
    <w:rsid w:val="00AB1408"/>
    <w:rsid w:val="00AD1375"/>
    <w:rsid w:val="00AD3875"/>
    <w:rsid w:val="00AF2AA7"/>
    <w:rsid w:val="00B1469B"/>
    <w:rsid w:val="00B23E21"/>
    <w:rsid w:val="00B44F3B"/>
    <w:rsid w:val="00B4784A"/>
    <w:rsid w:val="00B51685"/>
    <w:rsid w:val="00B55B65"/>
    <w:rsid w:val="00B569B1"/>
    <w:rsid w:val="00B612D1"/>
    <w:rsid w:val="00B655AD"/>
    <w:rsid w:val="00B7115F"/>
    <w:rsid w:val="00B82FC7"/>
    <w:rsid w:val="00B85F5A"/>
    <w:rsid w:val="00B91063"/>
    <w:rsid w:val="00BA4C62"/>
    <w:rsid w:val="00BB1221"/>
    <w:rsid w:val="00BB6D65"/>
    <w:rsid w:val="00BC1FB1"/>
    <w:rsid w:val="00BC5CE7"/>
    <w:rsid w:val="00BC665C"/>
    <w:rsid w:val="00BD0E29"/>
    <w:rsid w:val="00BF164F"/>
    <w:rsid w:val="00BF71E6"/>
    <w:rsid w:val="00C37177"/>
    <w:rsid w:val="00C37B27"/>
    <w:rsid w:val="00C53775"/>
    <w:rsid w:val="00C62D1C"/>
    <w:rsid w:val="00C7379B"/>
    <w:rsid w:val="00CA2904"/>
    <w:rsid w:val="00CB70B2"/>
    <w:rsid w:val="00CC7A59"/>
    <w:rsid w:val="00CD02E6"/>
    <w:rsid w:val="00CD61A9"/>
    <w:rsid w:val="00CF6075"/>
    <w:rsid w:val="00D1516D"/>
    <w:rsid w:val="00D2559A"/>
    <w:rsid w:val="00D36111"/>
    <w:rsid w:val="00D650A5"/>
    <w:rsid w:val="00D722A5"/>
    <w:rsid w:val="00DA2B4C"/>
    <w:rsid w:val="00DA5F8E"/>
    <w:rsid w:val="00DA7757"/>
    <w:rsid w:val="00DB6EF9"/>
    <w:rsid w:val="00DE6CC1"/>
    <w:rsid w:val="00E03E76"/>
    <w:rsid w:val="00E11030"/>
    <w:rsid w:val="00E148D3"/>
    <w:rsid w:val="00E204BB"/>
    <w:rsid w:val="00E2106F"/>
    <w:rsid w:val="00E34B75"/>
    <w:rsid w:val="00E42A8A"/>
    <w:rsid w:val="00E64968"/>
    <w:rsid w:val="00E726D1"/>
    <w:rsid w:val="00E85E56"/>
    <w:rsid w:val="00EB0A18"/>
    <w:rsid w:val="00EC48B6"/>
    <w:rsid w:val="00EC506E"/>
    <w:rsid w:val="00ED6D14"/>
    <w:rsid w:val="00EE02DA"/>
    <w:rsid w:val="00EE1576"/>
    <w:rsid w:val="00EE5B6B"/>
    <w:rsid w:val="00EF1FE3"/>
    <w:rsid w:val="00F01EBD"/>
    <w:rsid w:val="00F02DA2"/>
    <w:rsid w:val="00F10835"/>
    <w:rsid w:val="00F218D5"/>
    <w:rsid w:val="00F24BEA"/>
    <w:rsid w:val="00F3498D"/>
    <w:rsid w:val="00F606F7"/>
    <w:rsid w:val="00F73C7B"/>
    <w:rsid w:val="00F73D26"/>
    <w:rsid w:val="00F760C1"/>
    <w:rsid w:val="00F82A5B"/>
    <w:rsid w:val="00F83A6D"/>
    <w:rsid w:val="00F850D3"/>
    <w:rsid w:val="00FA0154"/>
    <w:rsid w:val="00FC3CC4"/>
    <w:rsid w:val="00FC7ACB"/>
    <w:rsid w:val="00FD4650"/>
    <w:rsid w:val="00FD48E5"/>
    <w:rsid w:val="00FE1152"/>
    <w:rsid w:val="00FE27C6"/>
    <w:rsid w:val="00FE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20E01"/>
  <w15:docId w15:val="{BF0AAC93-1F58-4E97-8240-F0577042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pPr>
      <w:keepNext/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unhideWhenUsed/>
    <w:qFormat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3"/>
    </w:pPr>
    <w:rPr>
      <w:rFonts w:eastAsia="Times New Roman" w:cs="Times New Roman"/>
      <w:b/>
      <w:bCs/>
      <w:kern w:val="0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5"/>
    </w:pPr>
    <w:rPr>
      <w:rFonts w:ascii="Times New Roman" w:eastAsia="Times New Roman" w:hAnsi="Times New Roman" w:cs="Times New Roman"/>
      <w:b/>
      <w:bCs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Numerowanie,Akapit z listą BS,List Paragraph"/>
    <w:basedOn w:val="Standard"/>
    <w:link w:val="AkapitzlistZnak"/>
    <w:uiPriority w:val="34"/>
    <w:qFormat/>
    <w:pPr>
      <w:ind w:left="720"/>
    </w:pPr>
  </w:style>
  <w:style w:type="paragraph" w:styleId="Tekstpodstawowy3">
    <w:name w:val="Body Text 3"/>
    <w:basedOn w:val="Standard"/>
    <w:link w:val="Tekstpodstawowy3Znak"/>
    <w:pPr>
      <w:jc w:val="both"/>
    </w:pPr>
    <w:rPr>
      <w:sz w:val="24"/>
    </w:rPr>
  </w:style>
  <w:style w:type="paragraph" w:styleId="Stopka">
    <w:name w:val="footer"/>
    <w:basedOn w:val="Standard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Standarduser">
    <w:name w:val="Standard (user)"/>
    <w:pPr>
      <w:suppressAutoHyphens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styleId="Nagwek">
    <w:name w:val="header"/>
    <w:basedOn w:val="Standard"/>
    <w:link w:val="NagwekZnak"/>
    <w:uiPriority w:val="99"/>
    <w:pPr>
      <w:keepLines/>
      <w:tabs>
        <w:tab w:val="left" w:pos="-2160"/>
        <w:tab w:val="center" w:pos="3240"/>
        <w:tab w:val="right" w:pos="8400"/>
        <w:tab w:val="right" w:pos="8640"/>
      </w:tabs>
      <w:ind w:left="-1080" w:right="-1080"/>
    </w:pPr>
    <w:rPr>
      <w:i/>
      <w:sz w:val="20"/>
      <w:szCs w:val="20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33z0">
    <w:name w:val="WW8Num33z0"/>
    <w:rPr>
      <w:rFonts w:ascii="Calibri" w:eastAsia="Calibri" w:hAnsi="Calibri" w:cs="Calibri"/>
    </w:rPr>
  </w:style>
  <w:style w:type="character" w:customStyle="1" w:styleId="WW8Num33z1">
    <w:name w:val="WW8Num33z1"/>
    <w:rPr>
      <w:rFonts w:ascii="Calibri" w:eastAsia="Calibri" w:hAnsi="Calibri" w:cs="Calibri"/>
      <w:b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Numerstrony">
    <w:name w:val="page number"/>
    <w:basedOn w:val="Domylnaczcionkaakapitu"/>
  </w:style>
  <w:style w:type="character" w:customStyle="1" w:styleId="WW8Num5z0">
    <w:name w:val="WW8Num5z0"/>
    <w:rPr>
      <w:rFonts w:ascii="Tahoma" w:hAnsi="Tahoma" w:cs="Tahoma"/>
      <w:b/>
      <w:i w:val="0"/>
      <w:sz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15z0">
    <w:name w:val="WW8Num15z0"/>
    <w:rPr>
      <w:rFonts w:ascii="Wingdings" w:eastAsia="Calibri" w:hAnsi="Wingdings" w:cs="Wingdings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1z0">
    <w:name w:val="WW8Num11z0"/>
    <w:rPr>
      <w:rFonts w:ascii="Times New Roman" w:eastAsia="Calibri" w:hAnsi="Times New Roman" w:cs="Times New Roman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43z0">
    <w:name w:val="WW8Num43z0"/>
    <w:rPr>
      <w:rFonts w:ascii="Times New Roman" w:hAnsi="Times New Roman" w:cs="Times New Roman"/>
      <w:color w:val="00000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8z0">
    <w:name w:val="WW8Num8z0"/>
    <w:rPr>
      <w:rFonts w:ascii="Calibri" w:hAnsi="Calibri" w:cs="Calibri"/>
    </w:rPr>
  </w:style>
  <w:style w:type="character" w:customStyle="1" w:styleId="WW8Num8z2">
    <w:name w:val="WW8Num8z2"/>
    <w:rPr>
      <w:strike w:val="0"/>
      <w:dstrike w:val="0"/>
    </w:rPr>
  </w:style>
  <w:style w:type="paragraph" w:styleId="Tekstkomentarza">
    <w:name w:val="annotation text"/>
    <w:basedOn w:val="Normalny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kstkomentarzaZnak1">
    <w:name w:val="Tekst komentarza Znak1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1"/>
    <w:uiPriority w:val="99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D7C5E"/>
    <w:rPr>
      <w:i/>
      <w:sz w:val="20"/>
      <w:szCs w:val="20"/>
    </w:rPr>
  </w:style>
  <w:style w:type="table" w:customStyle="1" w:styleId="TableGrid">
    <w:name w:val="TableGrid"/>
    <w:rsid w:val="00ED6D14"/>
    <w:pPr>
      <w:widowControl/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ED6D14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ED6D14"/>
  </w:style>
  <w:style w:type="numbering" w:customStyle="1" w:styleId="WW8Num171">
    <w:name w:val="WW8Num171"/>
    <w:basedOn w:val="Bezlisty"/>
    <w:rsid w:val="00AA6F5B"/>
  </w:style>
  <w:style w:type="paragraph" w:styleId="Tekstpodstawowy">
    <w:name w:val="Body Text"/>
    <w:basedOn w:val="Normalny"/>
    <w:link w:val="TekstpodstawowyZnak"/>
    <w:unhideWhenUsed/>
    <w:rsid w:val="006958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583E"/>
  </w:style>
  <w:style w:type="paragraph" w:styleId="Tekstpodstawowywcity2">
    <w:name w:val="Body Text Indent 2"/>
    <w:basedOn w:val="Normalny"/>
    <w:link w:val="Tekstpodstawowywcity2Znak"/>
    <w:unhideWhenUsed/>
    <w:rsid w:val="006958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9583E"/>
  </w:style>
  <w:style w:type="paragraph" w:styleId="Tekstpodstawowywcity3">
    <w:name w:val="Body Text Indent 3"/>
    <w:basedOn w:val="Normalny"/>
    <w:link w:val="Tekstpodstawowywcity3Znak"/>
    <w:unhideWhenUsed/>
    <w:rsid w:val="006958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583E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9583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69583E"/>
    <w:rPr>
      <w:rFonts w:eastAsia="Times New Roman" w:cs="Times New Roman"/>
      <w:b/>
      <w:bCs/>
      <w:kern w:val="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9583E"/>
    <w:rPr>
      <w:rFonts w:eastAsia="Times New Roman" w:cs="Times New Roman"/>
      <w:b/>
      <w:bCs/>
      <w:i/>
      <w:iCs/>
      <w:kern w:val="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9583E"/>
    <w:rPr>
      <w:rFonts w:ascii="Times New Roman" w:eastAsia="Times New Roman" w:hAnsi="Times New Roman" w:cs="Times New Roman"/>
      <w:b/>
      <w:bCs/>
      <w:kern w:val="0"/>
      <w:lang w:eastAsia="pl-PL"/>
    </w:rPr>
  </w:style>
  <w:style w:type="character" w:customStyle="1" w:styleId="Nagwek2Znak">
    <w:name w:val="Nagłówek 2 Znak"/>
    <w:link w:val="Nagwek2"/>
    <w:uiPriority w:val="9"/>
    <w:locked/>
    <w:rsid w:val="0069583E"/>
    <w:rPr>
      <w:b/>
      <w:sz w:val="24"/>
    </w:rPr>
  </w:style>
  <w:style w:type="character" w:customStyle="1" w:styleId="Nagwek3Znak">
    <w:name w:val="Nagłówek 3 Znak"/>
    <w:link w:val="Nagwek3"/>
    <w:locked/>
    <w:rsid w:val="0069583E"/>
    <w:rPr>
      <w:sz w:val="24"/>
    </w:rPr>
  </w:style>
  <w:style w:type="character" w:customStyle="1" w:styleId="StopkaZnak">
    <w:name w:val="Stopka Znak"/>
    <w:link w:val="Stopka"/>
    <w:uiPriority w:val="99"/>
    <w:qFormat/>
    <w:locked/>
    <w:rsid w:val="0069583E"/>
    <w:rPr>
      <w:sz w:val="24"/>
    </w:rPr>
  </w:style>
  <w:style w:type="paragraph" w:customStyle="1" w:styleId="Akapitzlist1">
    <w:name w:val="Akapit z listą1"/>
    <w:basedOn w:val="Normalny"/>
    <w:uiPriority w:val="99"/>
    <w:locked/>
    <w:rsid w:val="0069583E"/>
    <w:pPr>
      <w:widowControl/>
      <w:suppressAutoHyphens w:val="0"/>
      <w:autoSpaceDN/>
      <w:spacing w:after="200" w:line="276" w:lineRule="auto"/>
      <w:ind w:left="720"/>
      <w:textAlignment w:val="auto"/>
    </w:pPr>
    <w:rPr>
      <w:rFonts w:eastAsia="Times New Roman"/>
      <w:kern w:val="0"/>
    </w:rPr>
  </w:style>
  <w:style w:type="paragraph" w:styleId="Tytu">
    <w:name w:val="Title"/>
    <w:aliases w:val=" Znak"/>
    <w:basedOn w:val="Normalny"/>
    <w:link w:val="TytuZnak"/>
    <w:qFormat/>
    <w:rsid w:val="0069583E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69583E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locked/>
    <w:rsid w:val="0069583E"/>
    <w:rPr>
      <w:sz w:val="24"/>
    </w:rPr>
  </w:style>
  <w:style w:type="paragraph" w:customStyle="1" w:styleId="ZnakZnakZnakZnak">
    <w:name w:val="Znak Znak Znak 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Wcicienormalne1">
    <w:name w:val="Wcięcie normalne1"/>
    <w:basedOn w:val="Normalny"/>
    <w:rsid w:val="0069583E"/>
    <w:pPr>
      <w:widowControl/>
      <w:autoSpaceDN/>
      <w:spacing w:after="0" w:line="240" w:lineRule="auto"/>
      <w:ind w:left="708"/>
      <w:textAlignment w:val="auto"/>
    </w:pPr>
    <w:rPr>
      <w:rFonts w:ascii="Arial PL" w:eastAsia="Times New Roman" w:hAnsi="Arial PL" w:cs="Tms Rmn"/>
      <w:kern w:val="0"/>
      <w:sz w:val="24"/>
      <w:szCs w:val="20"/>
      <w:lang w:val="en-GB" w:eastAsia="ar-SA"/>
    </w:rPr>
  </w:style>
  <w:style w:type="paragraph" w:customStyle="1" w:styleId="Tytul">
    <w:name w:val="Tytul"/>
    <w:basedOn w:val="Nagwek"/>
    <w:rsid w:val="0069583E"/>
    <w:pPr>
      <w:keepLines w:val="0"/>
      <w:tabs>
        <w:tab w:val="clear" w:pos="-2160"/>
        <w:tab w:val="clear" w:pos="3240"/>
        <w:tab w:val="clear" w:pos="8400"/>
        <w:tab w:val="clear" w:pos="8640"/>
        <w:tab w:val="center" w:pos="4819"/>
        <w:tab w:val="right" w:pos="9071"/>
      </w:tabs>
      <w:autoSpaceDN/>
      <w:spacing w:before="840" w:after="360" w:line="240" w:lineRule="auto"/>
      <w:ind w:left="0" w:right="0"/>
      <w:jc w:val="center"/>
      <w:textAlignment w:val="auto"/>
    </w:pPr>
    <w:rPr>
      <w:rFonts w:ascii="Times New Roman" w:eastAsia="Times New Roman" w:hAnsi="Times New Roman" w:cs="Tms Rmn"/>
      <w:b/>
      <w:i w:val="0"/>
      <w:kern w:val="0"/>
      <w:sz w:val="40"/>
      <w:lang w:eastAsia="ar-SA"/>
    </w:rPr>
  </w:style>
  <w:style w:type="paragraph" w:customStyle="1" w:styleId="Tekstpodstawowy21">
    <w:name w:val="Tekst podstawowy 21"/>
    <w:basedOn w:val="Normalny"/>
    <w:rsid w:val="0069583E"/>
    <w:pPr>
      <w:widowControl/>
      <w:autoSpaceDN/>
      <w:spacing w:after="0" w:line="240" w:lineRule="auto"/>
      <w:jc w:val="both"/>
      <w:textAlignment w:val="auto"/>
    </w:pPr>
    <w:rPr>
      <w:rFonts w:ascii="Arial PL" w:eastAsia="Times New Roman" w:hAnsi="Arial PL" w:cs="Tms Rmn"/>
      <w:kern w:val="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583E"/>
    <w:pPr>
      <w:widowControl/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69583E"/>
    <w:pPr>
      <w:widowControl/>
      <w:suppressAutoHyphens w:val="0"/>
      <w:autoSpaceDN/>
      <w:spacing w:after="0" w:line="240" w:lineRule="auto"/>
      <w:ind w:left="7080" w:firstLine="708"/>
      <w:jc w:val="right"/>
      <w:textAlignment w:val="auto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69583E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character" w:customStyle="1" w:styleId="body1plain1">
    <w:name w:val="body1plain1"/>
    <w:rsid w:val="0069583E"/>
    <w:rPr>
      <w:rFonts w:ascii="Arial" w:hAnsi="Arial" w:cs="Arial"/>
      <w:color w:val="333333"/>
      <w:sz w:val="17"/>
      <w:szCs w:val="17"/>
    </w:rPr>
  </w:style>
  <w:style w:type="paragraph" w:styleId="Listapunktowana2">
    <w:name w:val="List Bullet 2"/>
    <w:basedOn w:val="Normalny"/>
    <w:autoRedefine/>
    <w:rsid w:val="0069583E"/>
    <w:pPr>
      <w:widowControl/>
      <w:numPr>
        <w:numId w:val="31"/>
      </w:numPr>
      <w:tabs>
        <w:tab w:val="clear" w:pos="643"/>
      </w:tabs>
      <w:suppressAutoHyphens w:val="0"/>
      <w:autoSpaceDN/>
      <w:spacing w:after="0" w:line="360" w:lineRule="auto"/>
      <w:ind w:left="0" w:firstLine="0"/>
      <w:jc w:val="both"/>
      <w:textAlignment w:val="auto"/>
    </w:pPr>
    <w:rPr>
      <w:rFonts w:ascii="Tahoma" w:eastAsia="Times New Roman" w:hAnsi="Tahoma"/>
      <w:iCs/>
      <w:kern w:val="0"/>
      <w:lang w:eastAsia="pl-PL"/>
    </w:rPr>
  </w:style>
  <w:style w:type="paragraph" w:styleId="Tekstpodstawowy2">
    <w:name w:val="Body Text 2"/>
    <w:basedOn w:val="Normalny"/>
    <w:link w:val="Tekstpodstawowy2Znak"/>
    <w:rsid w:val="0069583E"/>
    <w:pPr>
      <w:widowControl/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ableText">
    <w:name w:val="Table Text"/>
    <w:rsid w:val="0069583E"/>
    <w:pPr>
      <w:widowControl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Znak">
    <w:name w:val="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Znak1">
    <w:name w:val="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ZnakZnak1">
    <w:name w:val="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TEKSTRII">
    <w:name w:val="TEKST_R_II"/>
    <w:basedOn w:val="Normalny"/>
    <w:rsid w:val="0069583E"/>
    <w:pPr>
      <w:widowControl/>
      <w:numPr>
        <w:numId w:val="32"/>
      </w:num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StandardowyStandardowy1">
    <w:name w:val="Standardowy.Standardowy1"/>
    <w:rsid w:val="0069583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ormalnyWeb">
    <w:name w:val="Normal (Web)"/>
    <w:basedOn w:val="Normalny"/>
    <w:rsid w:val="0069583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bodytext">
    <w:name w:val="bodytext"/>
    <w:basedOn w:val="Domylnaczcionkaakapitu"/>
    <w:rsid w:val="0069583E"/>
  </w:style>
  <w:style w:type="character" w:styleId="Pogrubienie">
    <w:name w:val="Strong"/>
    <w:uiPriority w:val="22"/>
    <w:qFormat/>
    <w:rsid w:val="0069583E"/>
    <w:rPr>
      <w:b/>
      <w:bCs/>
    </w:rPr>
  </w:style>
  <w:style w:type="character" w:customStyle="1" w:styleId="TitleChar1">
    <w:name w:val="Title Char1"/>
    <w:locked/>
    <w:rsid w:val="0069583E"/>
    <w:rPr>
      <w:rFonts w:cs="Times New Roman"/>
      <w:b/>
      <w:bCs/>
      <w:sz w:val="24"/>
      <w:szCs w:val="24"/>
      <w:lang w:val="pl-PL" w:eastAsia="pl-PL"/>
    </w:rPr>
  </w:style>
  <w:style w:type="character" w:customStyle="1" w:styleId="SubtitleChar1">
    <w:name w:val="Subtitle Char1"/>
    <w:locked/>
    <w:rsid w:val="0069583E"/>
    <w:rPr>
      <w:rFonts w:cs="Times New Roman"/>
      <w:b/>
      <w:bCs/>
      <w:lang w:val="pl-PL" w:eastAsia="pl-PL"/>
    </w:rPr>
  </w:style>
  <w:style w:type="character" w:customStyle="1" w:styleId="ZnakZnakZnak">
    <w:name w:val="Znak Znak Znak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69583E"/>
  </w:style>
  <w:style w:type="numbering" w:customStyle="1" w:styleId="Bezlisty11">
    <w:name w:val="Bez listy11"/>
    <w:next w:val="Bezlisty"/>
    <w:semiHidden/>
    <w:rsid w:val="0069583E"/>
  </w:style>
  <w:style w:type="paragraph" w:customStyle="1" w:styleId="Akapitzlist21">
    <w:name w:val="Akapit z listą21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kstpodstawowywcity321">
    <w:name w:val="Tekst podstawowy wcięty 32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ZnakZnakZnak1">
    <w:name w:val="Znak Znak Znak1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character" w:customStyle="1" w:styleId="bodytext1">
    <w:name w:val="bodytext1"/>
    <w:rsid w:val="0069583E"/>
    <w:rPr>
      <w:rFonts w:ascii="Arial" w:hAnsi="Arial" w:cs="Arial" w:hint="default"/>
      <w:color w:val="333333"/>
      <w:sz w:val="17"/>
      <w:szCs w:val="17"/>
    </w:rPr>
  </w:style>
  <w:style w:type="paragraph" w:customStyle="1" w:styleId="Pa4">
    <w:name w:val="Pa4"/>
    <w:basedOn w:val="Normalny"/>
    <w:next w:val="Normalny"/>
    <w:uiPriority w:val="99"/>
    <w:rsid w:val="0069583E"/>
    <w:pPr>
      <w:widowControl/>
      <w:suppressAutoHyphens w:val="0"/>
      <w:autoSpaceDE w:val="0"/>
      <w:adjustRightInd w:val="0"/>
      <w:spacing w:after="0" w:line="241" w:lineRule="atLeast"/>
      <w:textAlignment w:val="auto"/>
    </w:pPr>
    <w:rPr>
      <w:rFonts w:ascii="HelveticaNeueLT W1G 45 Lt" w:eastAsia="Times New Roman" w:hAnsi="HelveticaNeueLT W1G 45 Lt" w:cs="Times New Roman"/>
      <w:kern w:val="0"/>
      <w:sz w:val="24"/>
      <w:szCs w:val="24"/>
      <w:lang w:eastAsia="pl-PL"/>
    </w:rPr>
  </w:style>
  <w:style w:type="character" w:customStyle="1" w:styleId="A6">
    <w:name w:val="A6"/>
    <w:uiPriority w:val="99"/>
    <w:rsid w:val="0069583E"/>
    <w:rPr>
      <w:rFonts w:cs="HelveticaNeueLT W1G 45 Lt"/>
      <w:color w:val="000000"/>
      <w:sz w:val="12"/>
      <w:szCs w:val="12"/>
    </w:rPr>
  </w:style>
  <w:style w:type="paragraph" w:styleId="Bezodstpw">
    <w:name w:val="No Spacing"/>
    <w:link w:val="BezodstpwZnak"/>
    <w:uiPriority w:val="1"/>
    <w:qFormat/>
    <w:rsid w:val="0069583E"/>
    <w:pPr>
      <w:widowControl/>
      <w:autoSpaceDN/>
      <w:spacing w:after="0" w:line="240" w:lineRule="auto"/>
      <w:textAlignment w:val="auto"/>
    </w:pPr>
    <w:rPr>
      <w:rFonts w:ascii="Tahoma" w:eastAsia="Times New Roman" w:hAnsi="Tahoma" w:cs="Times New Roman"/>
      <w:kern w:val="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583E"/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styleId="Odwoanieprzypisukocowego">
    <w:name w:val="endnote reference"/>
    <w:rsid w:val="0069583E"/>
    <w:rPr>
      <w:vertAlign w:val="superscript"/>
    </w:rPr>
  </w:style>
  <w:style w:type="table" w:styleId="Tabela-Siatka">
    <w:name w:val="Table Grid"/>
    <w:basedOn w:val="Standardowy"/>
    <w:rsid w:val="0069583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4">
    <w:name w:val="List Bullet 4"/>
    <w:basedOn w:val="Normalny"/>
    <w:rsid w:val="0069583E"/>
    <w:pPr>
      <w:widowControl/>
      <w:numPr>
        <w:numId w:val="33"/>
      </w:numPr>
      <w:suppressAutoHyphens w:val="0"/>
      <w:autoSpaceDN/>
      <w:spacing w:after="0" w:line="240" w:lineRule="auto"/>
      <w:contextualSpacing/>
      <w:textAlignment w:val="auto"/>
    </w:pPr>
    <w:rPr>
      <w:rFonts w:ascii="Tahoma" w:eastAsia="Times New Roman" w:hAnsi="Tahoma"/>
      <w:kern w:val="0"/>
      <w:sz w:val="18"/>
      <w:szCs w:val="18"/>
      <w:lang w:eastAsia="pl-PL"/>
    </w:rPr>
  </w:style>
  <w:style w:type="paragraph" w:customStyle="1" w:styleId="StandardowyZadanie">
    <w:name w:val="Standardowy.Zadanie"/>
    <w:next w:val="Listapunktowana4"/>
    <w:rsid w:val="0069583E"/>
    <w:pPr>
      <w:overflowPunct w:val="0"/>
      <w:autoSpaceDE w:val="0"/>
      <w:adjustRightInd w:val="0"/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kapitustep1">
    <w:name w:val="akapitustep1"/>
    <w:rsid w:val="0069583E"/>
  </w:style>
  <w:style w:type="character" w:customStyle="1" w:styleId="msonormal0">
    <w:name w:val="msonormal"/>
    <w:rsid w:val="0069583E"/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Podrozdział"/>
    <w:basedOn w:val="Normalny"/>
    <w:link w:val="TekstprzypisudolnegoZnak"/>
    <w:rsid w:val="0069583E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9583E"/>
    <w:rPr>
      <w:rFonts w:cs="Times New Roman"/>
      <w:position w:val="0"/>
      <w:vertAlign w:val="superscript"/>
    </w:rPr>
  </w:style>
  <w:style w:type="paragraph" w:customStyle="1" w:styleId="pkt">
    <w:name w:val="pkt"/>
    <w:basedOn w:val="Normalny"/>
    <w:rsid w:val="0069583E"/>
    <w:pPr>
      <w:widowControl/>
      <w:numPr>
        <w:ilvl w:val="8"/>
      </w:numPr>
      <w:tabs>
        <w:tab w:val="num" w:pos="6480"/>
      </w:tabs>
      <w:suppressAutoHyphens w:val="0"/>
      <w:autoSpaceDN/>
      <w:spacing w:before="60" w:after="60" w:line="240" w:lineRule="auto"/>
      <w:ind w:left="6480" w:hanging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Consolas" w:eastAsia="Calibri" w:hAnsi="Consolas" w:cs="Times New Roman"/>
      <w:kern w:val="0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583E"/>
    <w:rPr>
      <w:rFonts w:ascii="Consolas" w:eastAsia="Calibri" w:hAnsi="Consolas" w:cs="Times New Roman"/>
      <w:kern w:val="0"/>
      <w:sz w:val="21"/>
      <w:szCs w:val="21"/>
      <w:lang w:val="x-none" w:eastAsia="x-none"/>
    </w:rPr>
  </w:style>
  <w:style w:type="paragraph" w:customStyle="1" w:styleId="Default">
    <w:name w:val="Default"/>
    <w:uiPriority w:val="99"/>
    <w:qFormat/>
    <w:rsid w:val="0069583E"/>
    <w:pPr>
      <w:widowControl/>
      <w:autoSpaceDE w:val="0"/>
      <w:adjustRightInd w:val="0"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  <w:lang w:eastAsia="pl-PL"/>
    </w:rPr>
  </w:style>
  <w:style w:type="paragraph" w:customStyle="1" w:styleId="SIWZ1txt">
    <w:name w:val="SIWZ 1.txt"/>
    <w:rsid w:val="0069583E"/>
    <w:pPr>
      <w:widowControl/>
      <w:tabs>
        <w:tab w:val="right" w:leader="dot" w:pos="9072"/>
      </w:tabs>
      <w:autoSpaceDE w:val="0"/>
      <w:spacing w:after="0" w:line="271" w:lineRule="atLeast"/>
      <w:ind w:left="567" w:hanging="283"/>
      <w:jc w:val="both"/>
      <w:textAlignment w:val="auto"/>
    </w:pPr>
    <w:rPr>
      <w:rFonts w:ascii="Times New Roman" w:eastAsia="Times New Roman" w:hAnsi="Times New Roman" w:cs="Times New Roman"/>
      <w:kern w:val="0"/>
      <w:lang w:eastAsia="pl-PL"/>
    </w:rPr>
  </w:style>
  <w:style w:type="paragraph" w:customStyle="1" w:styleId="SIWZ2txt">
    <w:name w:val="SIWZ 2.txt"/>
    <w:basedOn w:val="SIWZ1txt"/>
    <w:rsid w:val="0069583E"/>
    <w:pPr>
      <w:ind w:left="851"/>
    </w:pPr>
  </w:style>
  <w:style w:type="character" w:customStyle="1" w:styleId="BezodstpwZnak">
    <w:name w:val="Bez odstępów Znak"/>
    <w:link w:val="Bezodstpw"/>
    <w:uiPriority w:val="1"/>
    <w:locked/>
    <w:rsid w:val="0069583E"/>
    <w:rPr>
      <w:rFonts w:ascii="Tahoma" w:eastAsia="Times New Roman" w:hAnsi="Tahoma" w:cs="Times New Roman"/>
      <w:kern w:val="0"/>
      <w:sz w:val="18"/>
      <w:szCs w:val="18"/>
      <w:lang w:eastAsia="pl-PL"/>
    </w:rPr>
  </w:style>
  <w:style w:type="paragraph" w:customStyle="1" w:styleId="Style10">
    <w:name w:val="Style10"/>
    <w:rsid w:val="0069583E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398" w:lineRule="exact"/>
      <w:textAlignment w:val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</w:rPr>
  </w:style>
  <w:style w:type="numbering" w:customStyle="1" w:styleId="Zaimportowanystyl14">
    <w:name w:val="Zaimportowany styl 14"/>
    <w:rsid w:val="0069583E"/>
    <w:pPr>
      <w:numPr>
        <w:numId w:val="34"/>
      </w:numPr>
    </w:pPr>
  </w:style>
  <w:style w:type="character" w:customStyle="1" w:styleId="Nierozpoznanawzmianka1">
    <w:name w:val="Nierozpoznana wzmianka1"/>
    <w:uiPriority w:val="99"/>
    <w:semiHidden/>
    <w:unhideWhenUsed/>
    <w:rsid w:val="0069583E"/>
    <w:rPr>
      <w:color w:val="808080"/>
      <w:shd w:val="clear" w:color="auto" w:fill="E6E6E6"/>
    </w:rPr>
  </w:style>
  <w:style w:type="numbering" w:customStyle="1" w:styleId="Zaimportowanystyl84">
    <w:name w:val="Zaimportowany styl 84"/>
    <w:rsid w:val="0069583E"/>
    <w:pPr>
      <w:numPr>
        <w:numId w:val="35"/>
      </w:numPr>
    </w:pPr>
  </w:style>
  <w:style w:type="numbering" w:customStyle="1" w:styleId="Zaimportowanystyl86">
    <w:name w:val="Zaimportowany styl 86"/>
    <w:rsid w:val="0069583E"/>
    <w:pPr>
      <w:numPr>
        <w:numId w:val="36"/>
      </w:numPr>
    </w:pPr>
  </w:style>
  <w:style w:type="numbering" w:customStyle="1" w:styleId="Zaimportowanystyl85">
    <w:name w:val="Zaimportowany styl 85"/>
    <w:rsid w:val="0069583E"/>
    <w:pPr>
      <w:numPr>
        <w:numId w:val="37"/>
      </w:numPr>
    </w:pPr>
  </w:style>
  <w:style w:type="numbering" w:customStyle="1" w:styleId="Zaimportowanystyl19">
    <w:name w:val="Zaimportowany styl 19"/>
    <w:rsid w:val="0069583E"/>
    <w:pPr>
      <w:numPr>
        <w:numId w:val="38"/>
      </w:numPr>
    </w:pPr>
  </w:style>
  <w:style w:type="character" w:styleId="Uwydatnienie">
    <w:name w:val="Emphasis"/>
    <w:qFormat/>
    <w:rsid w:val="0069583E"/>
    <w:rPr>
      <w:i/>
      <w:iCs/>
    </w:rPr>
  </w:style>
  <w:style w:type="paragraph" w:customStyle="1" w:styleId="Text">
    <w:name w:val="Text"/>
    <w:basedOn w:val="Normalny"/>
    <w:rsid w:val="0069583E"/>
    <w:pPr>
      <w:widowControl/>
      <w:autoSpaceDN/>
      <w:spacing w:after="240" w:line="240" w:lineRule="auto"/>
      <w:ind w:firstLine="1440"/>
      <w:textAlignment w:val="auto"/>
    </w:pPr>
    <w:rPr>
      <w:rFonts w:ascii="Times New Roman" w:eastAsia="Calibri" w:hAnsi="Times New Roman" w:cs="Times New Roman"/>
      <w:kern w:val="1"/>
      <w:sz w:val="24"/>
      <w:szCs w:val="20"/>
      <w:lang w:val="en-US" w:eastAsia="ar-SA"/>
    </w:rPr>
  </w:style>
  <w:style w:type="character" w:customStyle="1" w:styleId="Mocnowyrniony">
    <w:name w:val="Mocno wyróżniony"/>
    <w:qFormat/>
    <w:rsid w:val="0069583E"/>
    <w:rPr>
      <w:b/>
      <w:bCs/>
    </w:rPr>
  </w:style>
  <w:style w:type="paragraph" w:customStyle="1" w:styleId="Noparagraphstyle">
    <w:name w:val="[No paragraph style]"/>
    <w:rsid w:val="0069583E"/>
    <w:pPr>
      <w:widowControl/>
      <w:autoSpaceDE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69583E"/>
    <w:rPr>
      <w:color w:val="605E5C"/>
      <w:shd w:val="clear" w:color="auto" w:fill="E1DFDD"/>
    </w:rPr>
  </w:style>
  <w:style w:type="paragraph" w:customStyle="1" w:styleId="Bezodstpw1">
    <w:name w:val="Bez odstępów1"/>
    <w:rsid w:val="0069583E"/>
    <w:pPr>
      <w:widowControl/>
      <w:suppressAutoHyphens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character" w:styleId="Nierozpoznanawzmianka">
    <w:name w:val="Unresolved Mention"/>
    <w:uiPriority w:val="99"/>
    <w:semiHidden/>
    <w:unhideWhenUsed/>
    <w:rsid w:val="0069583E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69583E"/>
    <w:rPr>
      <w:color w:val="954F72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8Num17">
    <w:name w:val="WW8Num17"/>
    <w:basedOn w:val="Bezlisty"/>
    <w:pPr>
      <w:numPr>
        <w:numId w:val="6"/>
      </w:numPr>
    </w:pPr>
  </w:style>
  <w:style w:type="numbering" w:customStyle="1" w:styleId="WW8Num33">
    <w:name w:val="WW8Num33"/>
    <w:basedOn w:val="Bezlisty"/>
    <w:pPr>
      <w:numPr>
        <w:numId w:val="7"/>
      </w:numPr>
    </w:pPr>
  </w:style>
  <w:style w:type="numbering" w:customStyle="1" w:styleId="WW8Num5">
    <w:name w:val="WW8Num5"/>
    <w:basedOn w:val="Bezlisty"/>
    <w:pPr>
      <w:numPr>
        <w:numId w:val="8"/>
      </w:numPr>
    </w:pPr>
  </w:style>
  <w:style w:type="numbering" w:customStyle="1" w:styleId="WW8Num26">
    <w:name w:val="WW8Num26"/>
    <w:basedOn w:val="Bezlisty"/>
    <w:pPr>
      <w:numPr>
        <w:numId w:val="9"/>
      </w:numPr>
    </w:pPr>
  </w:style>
  <w:style w:type="numbering" w:customStyle="1" w:styleId="WW8Num15">
    <w:name w:val="WW8Num15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43">
    <w:name w:val="WW8Num43"/>
    <w:basedOn w:val="Bezlisty"/>
    <w:pPr>
      <w:numPr>
        <w:numId w:val="12"/>
      </w:numPr>
    </w:pPr>
  </w:style>
  <w:style w:type="numbering" w:customStyle="1" w:styleId="WW8Num8">
    <w:name w:val="WW8Num8"/>
    <w:basedOn w:val="Bezlisty"/>
    <w:pPr>
      <w:numPr>
        <w:numId w:val="13"/>
      </w:numPr>
    </w:pPr>
  </w:style>
  <w:style w:type="numbering" w:customStyle="1" w:styleId="WW8Num1">
    <w:name w:val="WW8Num1"/>
    <w:basedOn w:val="Bezlisty"/>
    <w:pPr>
      <w:numPr>
        <w:numId w:val="14"/>
      </w:numPr>
    </w:pPr>
  </w:style>
  <w:style w:type="numbering" w:customStyle="1" w:styleId="WW8Num2">
    <w:name w:val="WW8Num2"/>
    <w:basedOn w:val="Bezlisty"/>
    <w:pPr>
      <w:numPr>
        <w:numId w:val="15"/>
      </w:numPr>
    </w:pPr>
  </w:style>
  <w:style w:type="numbering" w:customStyle="1" w:styleId="WW8Num3">
    <w:name w:val="WW8Num3"/>
    <w:basedOn w:val="Bezlisty"/>
    <w:pPr>
      <w:numPr>
        <w:numId w:val="16"/>
      </w:numPr>
    </w:pPr>
  </w:style>
  <w:style w:type="numbering" w:customStyle="1" w:styleId="WW8Num4">
    <w:name w:val="WW8Num4"/>
    <w:basedOn w:val="Bezlisty"/>
    <w:pPr>
      <w:numPr>
        <w:numId w:val="17"/>
      </w:numPr>
    </w:pPr>
  </w:style>
  <w:style w:type="numbering" w:customStyle="1" w:styleId="WW8Num261">
    <w:name w:val="WW8Num261"/>
    <w:basedOn w:val="Bezlisty"/>
    <w:pPr>
      <w:numPr>
        <w:numId w:val="18"/>
      </w:numPr>
    </w:pPr>
  </w:style>
  <w:style w:type="numbering" w:customStyle="1" w:styleId="WW8Num151">
    <w:name w:val="WW8Num151"/>
    <w:basedOn w:val="Bezlisty"/>
    <w:pPr>
      <w:numPr>
        <w:numId w:val="19"/>
      </w:numPr>
    </w:pPr>
  </w:style>
  <w:style w:type="numbering" w:customStyle="1" w:styleId="WW8Num111">
    <w:name w:val="WW8Num111"/>
    <w:basedOn w:val="Bezlisty"/>
    <w:pPr>
      <w:numPr>
        <w:numId w:val="20"/>
      </w:numPr>
    </w:pPr>
  </w:style>
  <w:style w:type="numbering" w:customStyle="1" w:styleId="WW8Num431">
    <w:name w:val="WW8Num431"/>
    <w:basedOn w:val="Bezlisty"/>
    <w:pPr>
      <w:numPr>
        <w:numId w:val="21"/>
      </w:numPr>
    </w:pPr>
  </w:style>
  <w:style w:type="paragraph" w:customStyle="1" w:styleId="TreA">
    <w:name w:val="Treść A"/>
    <w:rsid w:val="00943266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</w:rPr>
  </w:style>
  <w:style w:type="character" w:customStyle="1" w:styleId="Brak">
    <w:name w:val="Brak"/>
    <w:rsid w:val="00943266"/>
  </w:style>
  <w:style w:type="paragraph" w:customStyle="1" w:styleId="p1">
    <w:name w:val="p1"/>
    <w:basedOn w:val="Normalny"/>
    <w:rsid w:val="00610B23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17"/>
      <w:szCs w:val="17"/>
      <w:lang w:eastAsia="pl-PL"/>
    </w:rPr>
  </w:style>
  <w:style w:type="character" w:customStyle="1" w:styleId="s1">
    <w:name w:val="s1"/>
    <w:basedOn w:val="Domylnaczcionkaakapitu"/>
    <w:rsid w:val="00610B23"/>
    <w:rPr>
      <w:rFonts w:ascii="Arial" w:hAnsi="Arial" w:cs="Arial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9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mputer\Desktop\F7A1A4A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C:\Users\komputer\Desktop\F7A1A4A7</Template>
  <TotalTime>37</TotalTime>
  <Pages>5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35</cp:revision>
  <cp:lastPrinted>2025-05-13T17:25:00Z</cp:lastPrinted>
  <dcterms:created xsi:type="dcterms:W3CDTF">2025-11-12T11:00:00Z</dcterms:created>
  <dcterms:modified xsi:type="dcterms:W3CDTF">2026-03-03T18:25:00Z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